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16cid w16 w16cex w16sdtdh wp14">
  <w:background w:color="FFFFFF"/>
  <w:body>
    <w:p xmlns:wp14="http://schemas.microsoft.com/office/word/2010/wordml" w:rsidRPr="00BD1319" w:rsidR="003F3CA0" w:rsidP="003F3CA0" w:rsidRDefault="003F3CA0" w14:paraId="33A621A6" wp14:textId="77777777">
      <w:pPr>
        <w:jc w:val="center"/>
        <w:rPr>
          <w:rFonts w:ascii="Verdana" w:hAnsi="Verdana" w:cs="Verdana"/>
          <w:position w:val="16"/>
          <w:sz w:val="40"/>
          <w:szCs w:val="40"/>
        </w:rPr>
      </w:pPr>
      <w:r w:rsidRPr="00BD1319">
        <w:rPr>
          <w:rFonts w:ascii="Verdana" w:hAnsi="Verdana" w:cs="Verdana"/>
          <w:position w:val="16"/>
          <w:sz w:val="40"/>
          <w:szCs w:val="40"/>
        </w:rPr>
        <w:t>Propozycja przedmiotow</w:t>
      </w:r>
      <w:r>
        <w:rPr>
          <w:rFonts w:ascii="Verdana" w:hAnsi="Verdana" w:cs="Verdana"/>
          <w:position w:val="16"/>
          <w:sz w:val="40"/>
          <w:szCs w:val="40"/>
        </w:rPr>
        <w:t>ych</w:t>
      </w:r>
      <w:r w:rsidRPr="00BD1319">
        <w:rPr>
          <w:rFonts w:ascii="Verdana" w:hAnsi="Verdana" w:cs="Verdana"/>
          <w:position w:val="16"/>
          <w:sz w:val="40"/>
          <w:szCs w:val="40"/>
        </w:rPr>
        <w:t xml:space="preserve"> zasad oceniania </w:t>
      </w:r>
    </w:p>
    <w:p xmlns:wp14="http://schemas.microsoft.com/office/word/2010/wordml" w:rsidRPr="00BD1319" w:rsidR="003F3CA0" w:rsidP="003F3CA0" w:rsidRDefault="003F3CA0" w14:paraId="6004E158" wp14:textId="77777777">
      <w:pPr>
        <w:jc w:val="center"/>
      </w:pPr>
      <w:r w:rsidRPr="00BD1319">
        <w:rPr>
          <w:rFonts w:ascii="Verdana" w:hAnsi="Verdana" w:cs="Verdana"/>
          <w:position w:val="16"/>
          <w:sz w:val="40"/>
          <w:szCs w:val="40"/>
        </w:rPr>
        <w:t xml:space="preserve">z języka </w:t>
      </w:r>
      <w:r>
        <w:rPr>
          <w:rFonts w:ascii="Verdana" w:hAnsi="Verdana" w:cs="Verdana"/>
          <w:position w:val="16"/>
          <w:sz w:val="40"/>
          <w:szCs w:val="40"/>
        </w:rPr>
        <w:t>angielskieg</w:t>
      </w:r>
      <w:r w:rsidR="003967FD">
        <w:rPr>
          <w:rFonts w:ascii="Verdana" w:hAnsi="Verdana" w:cs="Verdana"/>
          <w:position w:val="16"/>
          <w:sz w:val="40"/>
          <w:szCs w:val="40"/>
        </w:rPr>
        <w:t>o</w:t>
      </w:r>
      <w:r w:rsidR="00D34987">
        <w:rPr>
          <w:rFonts w:ascii="Verdana" w:hAnsi="Verdana" w:cs="Verdana"/>
          <w:position w:val="16"/>
          <w:sz w:val="40"/>
          <w:szCs w:val="40"/>
        </w:rPr>
        <w:t xml:space="preserve"> dla podręcznika </w:t>
      </w:r>
      <w:r w:rsidR="00D34987">
        <w:rPr>
          <w:rFonts w:ascii="Verdana" w:hAnsi="Verdana" w:cs="Verdana"/>
          <w:position w:val="16"/>
          <w:sz w:val="40"/>
          <w:szCs w:val="40"/>
        </w:rPr>
        <w:br/>
      </w:r>
      <w:r w:rsidRPr="00D34987" w:rsidR="00D34987">
        <w:rPr>
          <w:rFonts w:ascii="Verdana" w:hAnsi="Verdana" w:cs="Verdana"/>
          <w:position w:val="16"/>
          <w:sz w:val="40"/>
          <w:szCs w:val="40"/>
        </w:rPr>
        <w:t>Repetytorium dla szkoły podstawowej. Część 2</w:t>
      </w:r>
      <w:r w:rsidRPr="00BD1319">
        <w:rPr>
          <w:rFonts w:ascii="Verdana" w:hAnsi="Verdana" w:cs="Verdana"/>
          <w:sz w:val="40"/>
          <w:szCs w:val="40"/>
        </w:rPr>
        <w:br/>
      </w:r>
    </w:p>
    <w:p xmlns:wp14="http://schemas.microsoft.com/office/word/2010/wordml" w:rsidRPr="00F949EF" w:rsidR="003F3CA0" w:rsidP="003F3CA0" w:rsidRDefault="003F3CA0" w14:paraId="672A6659" wp14:textId="77777777">
      <w:pPr>
        <w:rPr>
          <w:rFonts w:ascii="Verdana" w:hAnsi="Verdana" w:cs="Verdana"/>
          <w:sz w:val="20"/>
          <w:szCs w:val="20"/>
        </w:rPr>
      </w:pPr>
    </w:p>
    <w:p xmlns:wp14="http://schemas.microsoft.com/office/word/2010/wordml" w:rsidRPr="00F949EF" w:rsidR="003F3CA0" w:rsidP="003F3CA0" w:rsidRDefault="003F3CA0" w14:paraId="7B4B6E5C" wp14:textId="77777777">
      <w:pPr>
        <w:rPr>
          <w:rFonts w:ascii="Verdana" w:hAnsi="Verdana"/>
          <w:sz w:val="20"/>
          <w:szCs w:val="20"/>
        </w:rPr>
      </w:pPr>
      <w:r w:rsidRPr="00F949EF">
        <w:rPr>
          <w:rFonts w:ascii="Verdana" w:hAnsi="Verdana" w:cs="Verdana"/>
          <w:sz w:val="20"/>
          <w:szCs w:val="20"/>
        </w:rPr>
        <w:t xml:space="preserve">I. Zasady ogólne </w:t>
      </w:r>
    </w:p>
    <w:p xmlns:wp14="http://schemas.microsoft.com/office/word/2010/wordml" w:rsidRPr="00F949EF" w:rsidR="003F3CA0" w:rsidP="003F3CA0" w:rsidRDefault="003F3CA0" w14:paraId="34979ED7" wp14:textId="77777777">
      <w:pPr>
        <w:rPr>
          <w:rFonts w:ascii="Verdana" w:hAnsi="Verdana"/>
          <w:sz w:val="20"/>
          <w:szCs w:val="20"/>
        </w:rPr>
      </w:pPr>
      <w:r w:rsidRPr="00F949EF">
        <w:rPr>
          <w:rFonts w:ascii="Verdana" w:hAnsi="Verdana" w:cs="Verdana"/>
          <w:sz w:val="20"/>
          <w:szCs w:val="20"/>
        </w:rPr>
        <w:t>II. Sposoby sprawdzania osiągnięć edukacyjnych</w:t>
      </w:r>
    </w:p>
    <w:p xmlns:wp14="http://schemas.microsoft.com/office/word/2010/wordml" w:rsidRPr="00F949EF" w:rsidR="003F3CA0" w:rsidP="003F3CA0" w:rsidRDefault="003F3CA0" w14:paraId="0D557F80" wp14:textId="77777777">
      <w:pPr>
        <w:rPr>
          <w:rFonts w:ascii="Verdana" w:hAnsi="Verdana"/>
          <w:sz w:val="20"/>
          <w:szCs w:val="20"/>
        </w:rPr>
      </w:pPr>
      <w:r w:rsidRPr="00F949EF">
        <w:rPr>
          <w:rFonts w:ascii="Verdana" w:hAnsi="Verdana" w:cs="Verdana"/>
          <w:sz w:val="20"/>
          <w:szCs w:val="20"/>
        </w:rPr>
        <w:t>III. Wymagania edukacyjne niezbędne do uzyskania poszczególnych śródrocznych i rocznych ocen klasyfikacyjnych</w:t>
      </w:r>
    </w:p>
    <w:p xmlns:wp14="http://schemas.microsoft.com/office/word/2010/wordml" w:rsidRPr="00B74CA8" w:rsidR="003F3CA0" w:rsidP="003F3CA0" w:rsidRDefault="00B14FBF" w14:paraId="54F9AE05" wp14:textId="77777777">
      <w:pPr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 xml:space="preserve">   </w:t>
      </w:r>
    </w:p>
    <w:p xmlns:wp14="http://schemas.microsoft.com/office/word/2010/wordml" w:rsidRPr="00F949EF" w:rsidR="003F3CA0" w:rsidP="700E25F2" w:rsidRDefault="003F3CA0" w14:paraId="0CB62E45" wp14:textId="77777777">
      <w:pPr>
        <w:pStyle w:val="Bezodstpw"/>
        <w:rPr>
          <w:rFonts w:ascii="Verdana" w:hAnsi="Verdana"/>
          <w:b w:val="1"/>
          <w:bCs w:val="1"/>
          <w:sz w:val="20"/>
          <w:szCs w:val="20"/>
        </w:rPr>
      </w:pPr>
      <w:r w:rsidRPr="700E25F2" w:rsidR="003F3CA0">
        <w:rPr>
          <w:rFonts w:ascii="Verdana" w:hAnsi="Verdana"/>
          <w:b w:val="1"/>
          <w:bCs w:val="1"/>
          <w:sz w:val="20"/>
          <w:szCs w:val="20"/>
        </w:rPr>
        <w:t>I.</w:t>
      </w:r>
      <w:r>
        <w:tab/>
      </w:r>
      <w:r w:rsidRPr="700E25F2" w:rsidR="003F3CA0">
        <w:rPr>
          <w:rFonts w:ascii="Verdana" w:hAnsi="Verdana"/>
          <w:b w:val="1"/>
          <w:bCs w:val="1"/>
          <w:sz w:val="20"/>
          <w:szCs w:val="20"/>
        </w:rPr>
        <w:t>Zasady ogólne</w:t>
      </w:r>
    </w:p>
    <w:p xmlns:wp14="http://schemas.microsoft.com/office/word/2010/wordml" w:rsidRPr="00F949EF" w:rsidR="003F3CA0" w:rsidP="003F3CA0" w:rsidRDefault="003F3CA0" w14:paraId="0A37501D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3CA0" w:rsidP="003F3CA0" w:rsidRDefault="003F3CA0" w14:paraId="3731B68F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1.</w:t>
      </w:r>
      <w:r>
        <w:tab/>
      </w:r>
      <w:r w:rsidRPr="700E25F2" w:rsidR="003F3CA0">
        <w:rPr>
          <w:rFonts w:ascii="Verdana" w:hAnsi="Verdana"/>
          <w:sz w:val="20"/>
          <w:szCs w:val="20"/>
        </w:rPr>
        <w:t>Przedmiotowe Zasady Oceniania (PZO) są zgodne z Wewnątrzszkolnym Ocenianiem (WO), które stanowi załącznik do Statutu Szkoły.</w:t>
      </w:r>
    </w:p>
    <w:p xmlns:wp14="http://schemas.microsoft.com/office/word/2010/wordml" w:rsidRPr="00F949EF" w:rsidR="003F3CA0" w:rsidP="003F3CA0" w:rsidRDefault="003F3CA0" w14:paraId="6DA28692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2.</w:t>
      </w:r>
      <w:r>
        <w:tab/>
      </w:r>
      <w:r w:rsidRPr="700E25F2" w:rsidR="003F3CA0">
        <w:rPr>
          <w:rFonts w:ascii="Verdana" w:hAnsi="Verdana"/>
          <w:sz w:val="20"/>
          <w:szCs w:val="20"/>
        </w:rPr>
        <w:t>W ramach oceniania przedmiotowego nauczyciel rozpoznaje poziom i postępy w opanowaniu przez ucznia wiadomości i umiejętności w stosunku do wymagań edukacyjnych wynikających z podstawy programowej danego etapu edukacyjnego i realizowanego przez nauczyciela programu nauczania uwzględniającego tą podstawę. W tym celu na początku cyklu przeprowadzana jest diagnoza wstępna, której wyniki podlegają potem porównaniu z przeprowadzanymi diagnozami w trakcie cyklu.</w:t>
      </w:r>
    </w:p>
    <w:p xmlns:wp14="http://schemas.microsoft.com/office/word/2010/wordml" w:rsidRPr="00F949EF" w:rsidR="003F3CA0" w:rsidP="003F3CA0" w:rsidRDefault="003F3CA0" w14:paraId="2DF39D16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3.</w:t>
      </w:r>
      <w:r>
        <w:tab/>
      </w:r>
      <w:r w:rsidRPr="700E25F2" w:rsidR="003F3CA0">
        <w:rPr>
          <w:rFonts w:ascii="Verdana" w:hAnsi="Verdana"/>
          <w:sz w:val="20"/>
          <w:szCs w:val="20"/>
        </w:rPr>
        <w:t>Ocenianiu podlegają osiągnięcia edukacyjne ucznia, tj. stan wiedzy i umiejętności uczniów oraz postępy czynione przez ucznia.</w:t>
      </w:r>
    </w:p>
    <w:p xmlns:wp14="http://schemas.microsoft.com/office/word/2010/wordml" w:rsidRPr="00F949EF" w:rsidR="003F3CA0" w:rsidP="003F3CA0" w:rsidRDefault="003F3CA0" w14:paraId="1EF24547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4.</w:t>
      </w:r>
      <w:r>
        <w:tab/>
      </w:r>
      <w:r w:rsidRPr="700E25F2" w:rsidR="003F3CA0">
        <w:rPr>
          <w:rFonts w:ascii="Verdana" w:hAnsi="Verdana"/>
          <w:sz w:val="20"/>
          <w:szCs w:val="20"/>
        </w:rPr>
        <w:t>O zakresie wymagań edukacyjnych, kryteriach i sposobach oceniania oraz trybie poprawiania oceny oraz uzyskania oceny wyższej niż proponowana nauczyciel informuje uczniów na pierwszej lekcji języka angielskiego.</w:t>
      </w:r>
    </w:p>
    <w:p xmlns:wp14="http://schemas.microsoft.com/office/word/2010/wordml" w:rsidRPr="00F949EF" w:rsidR="003F3CA0" w:rsidP="700E25F2" w:rsidRDefault="003F3CA0" w14:paraId="1DFE26B2" wp14:textId="70487AFA">
      <w:pPr>
        <w:pStyle w:val="Bezodstpw"/>
        <w:ind w:left="709" w:hanging="709"/>
        <w:rPr>
          <w:rFonts w:ascii="Verdana" w:hAnsi="Verdana" w:eastAsia="Verdana" w:cs="Verdana"/>
          <w:noProof w:val="0"/>
          <w:sz w:val="20"/>
          <w:szCs w:val="20"/>
          <w:lang w:val="pl-PL"/>
        </w:rPr>
      </w:pPr>
      <w:r w:rsidRPr="700E25F2" w:rsidR="003F3CA0">
        <w:rPr>
          <w:rFonts w:ascii="Verdana" w:hAnsi="Verdana"/>
          <w:sz w:val="20"/>
          <w:szCs w:val="20"/>
        </w:rPr>
        <w:t>5.</w:t>
      </w:r>
      <w:r>
        <w:tab/>
      </w:r>
      <w:r w:rsidRPr="700E25F2" w:rsidR="1030DD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Elementy zaznaczone na </w:t>
      </w:r>
      <w:r w:rsidRPr="700E25F2" w:rsidR="1030DD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yellow"/>
          <w:lang w:val="pl-PL"/>
        </w:rPr>
        <w:t>żółto</w:t>
      </w:r>
      <w:r w:rsidRPr="700E25F2" w:rsidR="1030DD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wykraczają poza obowiązującą podstawę programową. Decyzja o ich realizacji należy do nauczyciela.</w:t>
      </w:r>
    </w:p>
    <w:p xmlns:wp14="http://schemas.microsoft.com/office/word/2010/wordml" w:rsidRPr="00F949EF" w:rsidR="003F3CA0" w:rsidP="003F3CA0" w:rsidRDefault="003F3CA0" w14:paraId="2F10B635" wp14:textId="63C6E432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1030DDF5">
        <w:rPr>
          <w:rFonts w:ascii="Verdana" w:hAnsi="Verdana"/>
          <w:sz w:val="20"/>
          <w:szCs w:val="20"/>
        </w:rPr>
        <w:t xml:space="preserve">6. </w:t>
      </w:r>
      <w:r>
        <w:tab/>
      </w:r>
      <w:r w:rsidRPr="700E25F2" w:rsidR="003F3CA0">
        <w:rPr>
          <w:rFonts w:ascii="Verdana" w:hAnsi="Verdana"/>
          <w:sz w:val="20"/>
          <w:szCs w:val="20"/>
        </w:rPr>
        <w:t xml:space="preserve">Wymagania edukacyjne są dostosowane do indywidualnych potrzeb rozwojowych i edukacyjnych oraz możliwości psychofizycznych ucznia (m.in. na podstawie orzeczeń, opinii </w:t>
      </w:r>
      <w:r w:rsidRPr="700E25F2" w:rsidR="003211C2">
        <w:rPr>
          <w:rFonts w:ascii="Verdana" w:hAnsi="Verdana"/>
          <w:sz w:val="20"/>
          <w:szCs w:val="20"/>
        </w:rPr>
        <w:t xml:space="preserve">Poradni Psychologiczno-Pedagogicznej </w:t>
      </w:r>
      <w:r w:rsidRPr="700E25F2" w:rsidR="003F3CA0">
        <w:rPr>
          <w:rFonts w:ascii="Verdana" w:hAnsi="Verdana"/>
          <w:sz w:val="20"/>
          <w:szCs w:val="20"/>
        </w:rPr>
        <w:t>oraz w wyniku rozpoznania indywidualnych potrzeb przez pracowników placówki).</w:t>
      </w:r>
    </w:p>
    <w:p xmlns:wp14="http://schemas.microsoft.com/office/word/2010/wordml" w:rsidRPr="00F949EF" w:rsidR="003F3CA0" w:rsidP="003F3CA0" w:rsidRDefault="003F3CA0" w14:paraId="05A7F5A2" wp14:textId="6ECE95F6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587880B2">
        <w:rPr>
          <w:rFonts w:ascii="Verdana" w:hAnsi="Verdana"/>
          <w:sz w:val="20"/>
          <w:szCs w:val="20"/>
        </w:rPr>
        <w:t>7</w:t>
      </w:r>
      <w:r w:rsidRPr="700E25F2" w:rsidR="003F3CA0">
        <w:rPr>
          <w:rFonts w:ascii="Verdana" w:hAnsi="Verdana"/>
          <w:sz w:val="20"/>
          <w:szCs w:val="20"/>
        </w:rPr>
        <w:t>.</w:t>
      </w:r>
      <w:r>
        <w:tab/>
      </w:r>
      <w:r w:rsidRPr="700E25F2" w:rsidR="003F3CA0">
        <w:rPr>
          <w:rFonts w:ascii="Verdana" w:hAnsi="Verdana"/>
          <w:sz w:val="20"/>
          <w:szCs w:val="20"/>
        </w:rPr>
        <w:t>Niezależnie od przyjętego w szkole systemu oceniania (np. punktowy, ocena opisowa, średnia ważona) ocenę roczną wyraża się w sześciostopniowej skali: od 1 do 6.</w:t>
      </w:r>
    </w:p>
    <w:p xmlns:wp14="http://schemas.microsoft.com/office/word/2010/wordml" w:rsidRPr="00F949EF" w:rsidR="003F3CA0" w:rsidP="003F3CA0" w:rsidRDefault="003F3CA0" w14:paraId="019F2CA0" wp14:textId="4BF6E6EA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5146C564">
        <w:rPr>
          <w:rFonts w:ascii="Verdana" w:hAnsi="Verdana"/>
          <w:sz w:val="20"/>
          <w:szCs w:val="20"/>
        </w:rPr>
        <w:t>8</w:t>
      </w:r>
      <w:r w:rsidRPr="700E25F2" w:rsidR="003F3CA0">
        <w:rPr>
          <w:rFonts w:ascii="Verdana" w:hAnsi="Verdana"/>
          <w:sz w:val="20"/>
          <w:szCs w:val="20"/>
        </w:rPr>
        <w:t>.</w:t>
      </w:r>
      <w:r>
        <w:tab/>
      </w:r>
      <w:r w:rsidRPr="700E25F2" w:rsidR="003F3CA0">
        <w:rPr>
          <w:rFonts w:ascii="Verdana" w:hAnsi="Verdana"/>
          <w:sz w:val="20"/>
          <w:szCs w:val="20"/>
        </w:rPr>
        <w:t>Główną funkcją oceniania bieżącego jest monitorowanie pracy ucznia i przekazywanie mu informacji o jego osiągnięciach edukacyjnych pomagających w uczeniu się, poprzez wskazanie, co uczeń robi dobrze, co i jak wymaga poprawy oraz jak powinien dalej się uczyć.</w:t>
      </w:r>
    </w:p>
    <w:p xmlns:wp14="http://schemas.microsoft.com/office/word/2010/wordml" w:rsidRPr="00F949EF" w:rsidR="003F3CA0" w:rsidP="003F3CA0" w:rsidRDefault="003F3CA0" w14:paraId="356EB2CB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Ocenianie bieżące ma za zadanie umożliwić:</w:t>
      </w:r>
    </w:p>
    <w:p xmlns:wp14="http://schemas.microsoft.com/office/word/2010/wordml" w:rsidRPr="00F949EF" w:rsidR="003F3CA0" w:rsidP="003F3CA0" w:rsidRDefault="003F3CA0" w14:paraId="2C8DCF7A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informowanie ucznia, rodzica i nauczyciela o poziomie osiągnięć edukacyjnych oraz postępach ucznia,</w:t>
      </w:r>
    </w:p>
    <w:p xmlns:wp14="http://schemas.microsoft.com/office/word/2010/wordml" w:rsidRPr="00F949EF" w:rsidR="003F3CA0" w:rsidP="003F3CA0" w:rsidRDefault="003F3CA0" w14:paraId="79541BA2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udzielanie uczniowi pomocy w nauce poprzez przekazanie mu informacji o tym, co zrobił dobrze i jak powinien się dalej uczyć;</w:t>
      </w:r>
    </w:p>
    <w:p xmlns:wp14="http://schemas.microsoft.com/office/word/2010/wordml" w:rsidRPr="00F949EF" w:rsidR="003F3CA0" w:rsidP="003F3CA0" w:rsidRDefault="003F3CA0" w14:paraId="50B6B197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wskazywanie uczniowi mocnych (uzdolnień) i słabych stron, a przede wszystkim sposobów pracy nad nimi,</w:t>
      </w:r>
    </w:p>
    <w:p xmlns:wp14="http://schemas.microsoft.com/office/word/2010/wordml" w:rsidRPr="00F949EF" w:rsidR="003F3CA0" w:rsidP="003F3CA0" w:rsidRDefault="003F3CA0" w14:paraId="416CFCE3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d) planowanie rozwoju ucznia, rozwijania jego uzdolnień, pokonywania ewentualnych trudności,</w:t>
      </w:r>
    </w:p>
    <w:p xmlns:wp14="http://schemas.microsoft.com/office/word/2010/wordml" w:rsidRPr="00F949EF" w:rsidR="003F3CA0" w:rsidP="003F3CA0" w:rsidRDefault="003F3CA0" w14:paraId="0A2A1309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e) motywowanie ucznia do dalszych postępów w nauce.</w:t>
      </w:r>
    </w:p>
    <w:p xmlns:wp14="http://schemas.microsoft.com/office/word/2010/wordml" w:rsidRPr="00F949EF" w:rsidR="003F3CA0" w:rsidP="003F3CA0" w:rsidRDefault="003F3CA0" w14:paraId="60664C3F" wp14:textId="2ABE75F6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40F59E37">
        <w:rPr>
          <w:rFonts w:ascii="Verdana" w:hAnsi="Verdana"/>
          <w:sz w:val="20"/>
          <w:szCs w:val="20"/>
        </w:rPr>
        <w:t>9</w:t>
      </w:r>
      <w:r w:rsidRPr="700E25F2" w:rsidR="003F3CA0">
        <w:rPr>
          <w:rFonts w:ascii="Verdana" w:hAnsi="Verdana"/>
          <w:sz w:val="20"/>
          <w:szCs w:val="20"/>
        </w:rPr>
        <w:t xml:space="preserve">. </w:t>
      </w:r>
      <w:r>
        <w:tab/>
      </w:r>
      <w:r w:rsidRPr="700E25F2" w:rsidR="003F3CA0">
        <w:rPr>
          <w:rFonts w:ascii="Verdana" w:hAnsi="Verdana"/>
          <w:sz w:val="20"/>
          <w:szCs w:val="20"/>
        </w:rPr>
        <w:t xml:space="preserve">Ustalenie śródrocznej i rocznej oceny klasyfikacyjnej odbywa się w trybie ustalonym w WO. </w:t>
      </w:r>
    </w:p>
    <w:p xmlns:wp14="http://schemas.microsoft.com/office/word/2010/wordml" w:rsidRPr="00F949EF" w:rsidR="003F3CA0" w:rsidP="003F3CA0" w:rsidRDefault="003F3CA0" w14:paraId="7591B81A" wp14:textId="763FBAF6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114F6847">
        <w:rPr>
          <w:rFonts w:ascii="Verdana" w:hAnsi="Verdana"/>
          <w:sz w:val="20"/>
          <w:szCs w:val="20"/>
        </w:rPr>
        <w:t>10</w:t>
      </w:r>
      <w:r w:rsidRPr="700E25F2" w:rsidR="003F3CA0">
        <w:rPr>
          <w:rFonts w:ascii="Verdana" w:hAnsi="Verdana"/>
          <w:sz w:val="20"/>
          <w:szCs w:val="20"/>
        </w:rPr>
        <w:t xml:space="preserve">. </w:t>
      </w:r>
      <w:r>
        <w:tab/>
      </w:r>
      <w:r w:rsidRPr="700E25F2" w:rsidR="003F3CA0">
        <w:rPr>
          <w:rFonts w:ascii="Verdana" w:hAnsi="Verdana"/>
          <w:sz w:val="20"/>
          <w:szCs w:val="20"/>
        </w:rPr>
        <w:t xml:space="preserve">Jeśli wynik klasyfikacji śródrocznej ucznia wskazuje na to, że poziom osiągnięć edukacyjnych ucznia uniemożliwi bądź utrudni mu kontynuowanie nauki w klasie programowo wyższej, </w:t>
      </w:r>
      <w:r w:rsidRPr="700E25F2" w:rsidR="00500402">
        <w:rPr>
          <w:rFonts w:ascii="Verdana" w:hAnsi="Verdana"/>
          <w:sz w:val="20"/>
          <w:szCs w:val="20"/>
        </w:rPr>
        <w:t>edukacja</w:t>
      </w:r>
      <w:r w:rsidRPr="700E25F2" w:rsidR="003F3CA0">
        <w:rPr>
          <w:rFonts w:ascii="Verdana" w:hAnsi="Verdana"/>
          <w:sz w:val="20"/>
          <w:szCs w:val="20"/>
        </w:rPr>
        <w:t xml:space="preserve"> umożliwia uczniowi uzupełnienie braków w następujący sposób:</w:t>
      </w:r>
    </w:p>
    <w:p xmlns:wp14="http://schemas.microsoft.com/office/word/2010/wordml" w:rsidRPr="00F949EF" w:rsidR="003F3CA0" w:rsidP="003F3CA0" w:rsidRDefault="003F3CA0" w14:paraId="3C9675E0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szczegółowe przedstawienie przez nauczyciela przedmiotu braków, pisemne wskazanie treści, które są niezbędne do opanowania przez ucznia,</w:t>
      </w:r>
    </w:p>
    <w:p xmlns:wp14="http://schemas.microsoft.com/office/word/2010/wordml" w:rsidRPr="00F949EF" w:rsidR="003F3CA0" w:rsidP="003F3CA0" w:rsidRDefault="003F3CA0" w14:paraId="0F05074B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oferta dodatkowych kart pracy, zadań i ćwiczeń pozwalających na przezwyciężenie trudności,</w:t>
      </w:r>
    </w:p>
    <w:p xmlns:wp14="http://schemas.microsoft.com/office/word/2010/wordml" w:rsidRPr="00F949EF" w:rsidR="003F3CA0" w:rsidP="003F3CA0" w:rsidRDefault="003F3CA0" w14:paraId="5ADB10C2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konsultacje indywidualne z nauczycielem przedmiotu.</w:t>
      </w:r>
    </w:p>
    <w:p xmlns:wp14="http://schemas.microsoft.com/office/word/2010/wordml" w:rsidRPr="00F949EF" w:rsidR="003F3CA0" w:rsidP="003F3CA0" w:rsidRDefault="003F3CA0" w14:paraId="23D7D5F1" wp14:textId="1F5A8AE2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1</w:t>
      </w:r>
      <w:r w:rsidRPr="700E25F2" w:rsidR="5A254370">
        <w:rPr>
          <w:rFonts w:ascii="Verdana" w:hAnsi="Verdana"/>
          <w:sz w:val="20"/>
          <w:szCs w:val="20"/>
        </w:rPr>
        <w:t>1</w:t>
      </w:r>
      <w:r w:rsidRPr="700E25F2" w:rsidR="003F3CA0">
        <w:rPr>
          <w:rFonts w:ascii="Verdana" w:hAnsi="Verdana"/>
          <w:sz w:val="20"/>
          <w:szCs w:val="20"/>
        </w:rPr>
        <w:t xml:space="preserve">. </w:t>
      </w:r>
      <w:r>
        <w:tab/>
      </w:r>
      <w:r w:rsidRPr="700E25F2" w:rsidR="003F3CA0">
        <w:rPr>
          <w:rFonts w:ascii="Verdana" w:hAnsi="Verdana"/>
          <w:sz w:val="20"/>
          <w:szCs w:val="20"/>
        </w:rPr>
        <w:t>Wszystkie oceny są dla ucznia i jego rodziców jawne, a sprawdzone i ocenione pisemne prace ucznia są udostępniane na zasadach określonych w WO.</w:t>
      </w:r>
    </w:p>
    <w:p xmlns:wp14="http://schemas.microsoft.com/office/word/2010/wordml" w:rsidRPr="00F949EF" w:rsidR="003F3CA0" w:rsidP="003F3CA0" w:rsidRDefault="003F3CA0" w14:paraId="71166083" wp14:textId="63871321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1</w:t>
      </w:r>
      <w:r w:rsidRPr="700E25F2" w:rsidR="59EF01B0">
        <w:rPr>
          <w:rFonts w:ascii="Verdana" w:hAnsi="Verdana"/>
          <w:sz w:val="20"/>
          <w:szCs w:val="20"/>
        </w:rPr>
        <w:t>2</w:t>
      </w:r>
      <w:r w:rsidRPr="700E25F2" w:rsidR="003F3CA0">
        <w:rPr>
          <w:rFonts w:ascii="Verdana" w:hAnsi="Verdana"/>
          <w:sz w:val="20"/>
          <w:szCs w:val="20"/>
        </w:rPr>
        <w:t xml:space="preserve">. </w:t>
      </w:r>
      <w:r>
        <w:tab/>
      </w:r>
      <w:r w:rsidRPr="700E25F2" w:rsidR="003F3CA0">
        <w:rPr>
          <w:rFonts w:ascii="Verdana" w:hAnsi="Verdana"/>
          <w:sz w:val="20"/>
          <w:szCs w:val="20"/>
        </w:rPr>
        <w:t xml:space="preserve">Oceny podlegają uzasadnieniu przez nauczyciela (w sposób określony w Statucie szkoły). </w:t>
      </w:r>
    </w:p>
    <w:p xmlns:wp14="http://schemas.microsoft.com/office/word/2010/wordml" w:rsidRPr="00F949EF" w:rsidR="003F3CA0" w:rsidP="003F3CA0" w:rsidRDefault="003F3CA0" w14:paraId="73258EDE" wp14:textId="2A69EF1F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1</w:t>
      </w:r>
      <w:r w:rsidRPr="700E25F2" w:rsidR="1848707D">
        <w:rPr>
          <w:rFonts w:ascii="Verdana" w:hAnsi="Verdana"/>
          <w:sz w:val="20"/>
          <w:szCs w:val="20"/>
        </w:rPr>
        <w:t>3</w:t>
      </w:r>
      <w:r w:rsidRPr="700E25F2" w:rsidR="003F3CA0">
        <w:rPr>
          <w:rFonts w:ascii="Verdana" w:hAnsi="Verdana"/>
          <w:sz w:val="20"/>
          <w:szCs w:val="20"/>
        </w:rPr>
        <w:t xml:space="preserve">. </w:t>
      </w:r>
      <w:r>
        <w:tab/>
      </w:r>
      <w:r w:rsidRPr="700E25F2" w:rsidR="00500402">
        <w:rPr>
          <w:rFonts w:ascii="Verdana" w:hAnsi="Verdana"/>
          <w:sz w:val="20"/>
          <w:szCs w:val="20"/>
        </w:rPr>
        <w:t>Edukacja</w:t>
      </w:r>
      <w:r w:rsidRPr="700E25F2" w:rsidR="003F3CA0">
        <w:rPr>
          <w:rFonts w:ascii="Verdana" w:hAnsi="Verdana"/>
          <w:sz w:val="20"/>
          <w:szCs w:val="20"/>
        </w:rPr>
        <w:t xml:space="preserve"> może zdecydować (w Statucie), że oceny bieżące będą ocenami opisowymi.</w:t>
      </w:r>
    </w:p>
    <w:p xmlns:wp14="http://schemas.microsoft.com/office/word/2010/wordml" w:rsidRPr="00F949EF" w:rsidR="003F3CA0" w:rsidP="003F3CA0" w:rsidRDefault="003F3CA0" w14:paraId="07AB4451" wp14:textId="662D377D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1</w:t>
      </w:r>
      <w:r w:rsidRPr="700E25F2" w:rsidR="2C50692B">
        <w:rPr>
          <w:rFonts w:ascii="Verdana" w:hAnsi="Verdana"/>
          <w:sz w:val="20"/>
          <w:szCs w:val="20"/>
        </w:rPr>
        <w:t>4</w:t>
      </w:r>
      <w:r w:rsidRPr="700E25F2" w:rsidR="003F3CA0">
        <w:rPr>
          <w:rFonts w:ascii="Verdana" w:hAnsi="Verdana"/>
          <w:sz w:val="20"/>
          <w:szCs w:val="20"/>
        </w:rPr>
        <w:t xml:space="preserve">. </w:t>
      </w:r>
      <w:r>
        <w:tab/>
      </w:r>
      <w:r w:rsidRPr="700E25F2" w:rsidR="003F3CA0">
        <w:rPr>
          <w:rFonts w:ascii="Verdana" w:hAnsi="Verdana"/>
          <w:sz w:val="20"/>
          <w:szCs w:val="20"/>
        </w:rPr>
        <w:t>Oceny opisowe powinny wskazywać potrzeby rozwojowe i edukacyjne ucznia związane z przezwyciężaniem trudności w nauce oraz rozwijaniem uzdolnień.</w:t>
      </w:r>
    </w:p>
    <w:p xmlns:wp14="http://schemas.microsoft.com/office/word/2010/wordml" w:rsidRPr="00F949EF" w:rsidR="003F3CA0" w:rsidP="003F3CA0" w:rsidRDefault="003F3CA0" w14:paraId="5DAB6C7B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3CA0" w:rsidP="003F3CA0" w:rsidRDefault="003F3CA0" w14:paraId="02EB378F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3CA0" w:rsidP="003F3CA0" w:rsidRDefault="003F3CA0" w14:paraId="51CDA21A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W przypadku przyjęcia zasad oceny opisowej nauczyciel zamiast wystawienia stopnia (ocenianie bieżące) w skali 1–6 powinien uczniowi napisać informację zwrotną o stopniu spełniania wymagań edukacyjnych.</w:t>
      </w:r>
    </w:p>
    <w:p xmlns:wp14="http://schemas.microsoft.com/office/word/2010/wordml" w:rsidRPr="00F949EF" w:rsidR="003F3CA0" w:rsidP="003F3CA0" w:rsidRDefault="003F3CA0" w14:paraId="29D6B04F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 </w:t>
      </w:r>
    </w:p>
    <w:p xmlns:wp14="http://schemas.microsoft.com/office/word/2010/wordml" w:rsidRPr="00F949EF" w:rsidR="003F3CA0" w:rsidP="003F3CA0" w:rsidRDefault="003F3CA0" w14:paraId="3BA2F4A8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Oceny mogą być podawane w formie przyjętej w ocenianiu kształtującym. Komentarz taki składa się z: </w:t>
      </w:r>
    </w:p>
    <w:p xmlns:wp14="http://schemas.microsoft.com/office/word/2010/wordml" w:rsidRPr="00F949EF" w:rsidR="003F3CA0" w:rsidP="003F3CA0" w:rsidRDefault="003F3CA0" w14:paraId="412379F0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wyszczególniamy i doceniamy dobre elementy pracy ucznia,</w:t>
      </w:r>
    </w:p>
    <w:p xmlns:wp14="http://schemas.microsoft.com/office/word/2010/wordml" w:rsidRPr="00F949EF" w:rsidR="003F3CA0" w:rsidP="003F3CA0" w:rsidRDefault="003F3CA0" w14:paraId="69082F7D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odnotowujemy to, co wymaga poprawienia lub dodatkowej pracy (ze strony ucznia),</w:t>
      </w:r>
    </w:p>
    <w:p xmlns:wp14="http://schemas.microsoft.com/office/word/2010/wordml" w:rsidRPr="00F949EF" w:rsidR="003F3CA0" w:rsidP="003F3CA0" w:rsidRDefault="003F3CA0" w14:paraId="6FA633FB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wskazujemy w jaki sposób uczeń powinien pracę poprawić (ile, które Zeszyt ćwiczeń, na kiedy – możliwie dokładna informacja),</w:t>
      </w:r>
    </w:p>
    <w:p xmlns:wp14="http://schemas.microsoft.com/office/word/2010/wordml" w:rsidRPr="00F949EF" w:rsidR="003F3CA0" w:rsidP="003F3CA0" w:rsidRDefault="003F3CA0" w14:paraId="5A6ED593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d) wskazujemy w jakim kierunku uczeń powinien pracować dalej.</w:t>
      </w:r>
    </w:p>
    <w:p xmlns:wp14="http://schemas.microsoft.com/office/word/2010/wordml" w:rsidRPr="00F949EF" w:rsidR="003F3CA0" w:rsidP="003F3CA0" w:rsidRDefault="003F3CA0" w14:paraId="6A05A809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3CA0" w:rsidP="003F3CA0" w:rsidRDefault="003F3CA0" w14:paraId="5A39BBE3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3CA0" w:rsidP="003F3CA0" w:rsidRDefault="003F3CA0" w14:paraId="083F1798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Ocena opisowa ma pomagać uczniowi uczyć się, jest zatem zindywidualizowana i odnosi się do kryteriów oceniania podanych wcześniej uczniom, czyli do kryteriów dobrze wykonanej pracy. Stosując ocenianie opisowe w ocenianiu bieżącym , należy ustalić jak „opisy” zostaną w efekcie przełożone na oceny, bo oceny roczne ustala się w skali 1–6. Proponuję oceniać opisowo w trakcie zdobywania przez uczniów nowych umiejętności, ćwiczeń, pierwszych prób danej formy (np. pisania listu), bo tu komentarze, wskazówki pomogą uczniom poprawić swoje wyniki, natomiast za testy/sprawdziany/kartkówki stawiać oceny w skali 1–6, stosowanie takiego mieszanego sposobu oceniania spełni dwie funkcje: pomoże uczniowi uczyć się i ułatwi wystawienie nauczycielowi oceny rocznej.</w:t>
      </w:r>
    </w:p>
    <w:p xmlns:wp14="http://schemas.microsoft.com/office/word/2010/wordml" w:rsidRPr="00F949EF" w:rsidR="003F3CA0" w:rsidP="003F3CA0" w:rsidRDefault="003F3CA0" w14:paraId="07AF8114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Odradzam natomiast pisanie komentarzy, informacji obok ocen wyrażonych cyfrą. Są nieefektywne.</w:t>
      </w:r>
    </w:p>
    <w:p xmlns:wp14="http://schemas.microsoft.com/office/word/2010/wordml" w:rsidRPr="00F949EF" w:rsidR="003F3CA0" w:rsidP="003F3CA0" w:rsidRDefault="003F3CA0" w14:paraId="41C8F396" wp14:textId="77777777">
      <w:pPr>
        <w:pStyle w:val="Bezodstpw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F949EF" w:rsidR="003F3CA0" w:rsidP="003F3CA0" w:rsidRDefault="003F3CA0" w14:paraId="72A3D3EC" wp14:textId="77777777">
      <w:pPr>
        <w:pStyle w:val="Bezodstpw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="003F3CA0" w:rsidP="003F3CA0" w:rsidRDefault="003F3CA0" w14:paraId="0D0B940D" wp14:textId="77777777">
      <w:pPr>
        <w:pStyle w:val="Bezodstpw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F949EF" w:rsidR="003F3CA0" w:rsidP="700E25F2" w:rsidRDefault="003F3CA0" w14:paraId="4B461B71" wp14:textId="77777777">
      <w:pPr>
        <w:pStyle w:val="Bezodstpw"/>
        <w:rPr>
          <w:rFonts w:ascii="Verdana" w:hAnsi="Verdana"/>
          <w:b w:val="1"/>
          <w:bCs w:val="1"/>
          <w:sz w:val="20"/>
          <w:szCs w:val="20"/>
        </w:rPr>
      </w:pPr>
      <w:r w:rsidRPr="700E25F2" w:rsidR="003F3CA0">
        <w:rPr>
          <w:rFonts w:ascii="Verdana" w:hAnsi="Verdana"/>
          <w:b w:val="1"/>
          <w:bCs w:val="1"/>
          <w:sz w:val="20"/>
          <w:szCs w:val="20"/>
        </w:rPr>
        <w:t>II.</w:t>
      </w:r>
      <w:r>
        <w:tab/>
      </w:r>
      <w:r w:rsidRPr="700E25F2" w:rsidR="003F3CA0">
        <w:rPr>
          <w:rFonts w:ascii="Verdana" w:hAnsi="Verdana"/>
          <w:b w:val="1"/>
          <w:bCs w:val="1"/>
          <w:sz w:val="20"/>
          <w:szCs w:val="20"/>
        </w:rPr>
        <w:t>Sposoby sprawdzania osiągnięć edukacyjnych</w:t>
      </w:r>
    </w:p>
    <w:p xmlns:wp14="http://schemas.microsoft.com/office/word/2010/wordml" w:rsidRPr="00F949EF" w:rsidR="003F3CA0" w:rsidP="003F3CA0" w:rsidRDefault="003F3CA0" w14:paraId="0E27B00A" wp14:textId="77777777">
      <w:pPr>
        <w:pStyle w:val="Bezodstpw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F949EF" w:rsidR="003F3CA0" w:rsidP="003F3CA0" w:rsidRDefault="003F3CA0" w14:paraId="0A84591B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1.</w:t>
      </w:r>
      <w:r>
        <w:tab/>
      </w:r>
      <w:r w:rsidRPr="700E25F2" w:rsidR="003F3CA0">
        <w:rPr>
          <w:rFonts w:ascii="Verdana" w:hAnsi="Verdana"/>
          <w:sz w:val="20"/>
          <w:szCs w:val="20"/>
        </w:rPr>
        <w:t>Nauczyciel sprawdza osiągnięcia edukacyjne ucznia możliwie często. Im większa liczba ocen cząstkowych, tym mniejszy błąd pomiaru, którym są obarczone powszechnie stosowane testy nauczycielskie.</w:t>
      </w:r>
    </w:p>
    <w:p xmlns:wp14="http://schemas.microsoft.com/office/word/2010/wordml" w:rsidRPr="00F949EF" w:rsidR="003F3CA0" w:rsidP="003F3CA0" w:rsidRDefault="003F3CA0" w14:paraId="08A9B63E" wp14:textId="7A13B99A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2.</w:t>
      </w:r>
      <w:r>
        <w:tab/>
      </w:r>
      <w:r w:rsidRPr="700E25F2" w:rsidR="003F3CA0">
        <w:rPr>
          <w:rFonts w:ascii="Verdana" w:hAnsi="Verdana"/>
          <w:sz w:val="20"/>
          <w:szCs w:val="20"/>
        </w:rPr>
        <w:t>Do sprawdzania wiedzy, umiejętności i postępów edukacyjnych ucznia stosuje się takie narzędzia jak: obserwacja ucznia w trakcie zajęć edukacyjnych – udział ucznia w zajęciach, udział w ćwiczeniach, testy, sprawdziany, prace pisemne, kartkówki, wypowiedzi ustne</w:t>
      </w:r>
      <w:r w:rsidRPr="700E25F2" w:rsidR="003F3CA0">
        <w:rPr>
          <w:rFonts w:ascii="Verdana" w:hAnsi="Verdana"/>
          <w:sz w:val="20"/>
          <w:szCs w:val="20"/>
        </w:rPr>
        <w:t xml:space="preserve">. </w:t>
      </w:r>
    </w:p>
    <w:p xmlns:wp14="http://schemas.microsoft.com/office/word/2010/wordml" w:rsidRPr="00F949EF" w:rsidR="003F3CA0" w:rsidP="003F3CA0" w:rsidRDefault="003F3CA0" w14:paraId="7255DE52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3.</w:t>
      </w:r>
      <w:r>
        <w:tab/>
      </w:r>
      <w:r w:rsidRPr="700E25F2" w:rsidR="003F3CA0">
        <w:rPr>
          <w:rFonts w:ascii="Verdana" w:hAnsi="Verdana"/>
          <w:sz w:val="20"/>
          <w:szCs w:val="20"/>
        </w:rPr>
        <w:t>Uzyskane oceny są jawne, podlegają uzasadnieniu, a ocenione prace pisemne wglądowi.</w:t>
      </w:r>
    </w:p>
    <w:p xmlns:wp14="http://schemas.microsoft.com/office/word/2010/wordml" w:rsidRPr="00F949EF" w:rsidR="003F3CA0" w:rsidP="003F3CA0" w:rsidRDefault="003F3CA0" w14:paraId="73098EFE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4.</w:t>
      </w:r>
      <w:r>
        <w:tab/>
      </w:r>
      <w:r w:rsidRPr="700E25F2" w:rsidR="003F3CA0">
        <w:rPr>
          <w:rFonts w:ascii="Verdana" w:hAnsi="Verdana"/>
          <w:sz w:val="20"/>
          <w:szCs w:val="20"/>
        </w:rPr>
        <w:t>Każdą oceną można poprawić w trybie określonym w WO.</w:t>
      </w:r>
    </w:p>
    <w:p xmlns:wp14="http://schemas.microsoft.com/office/word/2010/wordml" w:rsidRPr="00F949EF" w:rsidR="003F3CA0" w:rsidP="003F3CA0" w:rsidRDefault="003F3CA0" w14:paraId="3AADB403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5.</w:t>
      </w:r>
      <w:r>
        <w:tab/>
      </w:r>
      <w:r w:rsidRPr="700E25F2" w:rsidR="003F3CA0">
        <w:rPr>
          <w:rFonts w:ascii="Verdana" w:hAnsi="Verdana"/>
          <w:sz w:val="20"/>
          <w:szCs w:val="20"/>
        </w:rPr>
        <w:t>Sprawdziany i ich zakres są zapowiadane z co najmniej dwutygodniowym wyprzedzeniem, kartkówki z bieżącego materiału nie podlegają tej zasadzie.</w:t>
      </w:r>
    </w:p>
    <w:p xmlns:wp14="http://schemas.microsoft.com/office/word/2010/wordml" w:rsidRPr="00F949EF" w:rsidR="003F3CA0" w:rsidP="003F3CA0" w:rsidRDefault="003F3CA0" w14:paraId="042B36BE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6.</w:t>
      </w:r>
      <w:r>
        <w:tab/>
      </w:r>
      <w:r w:rsidRPr="700E25F2" w:rsidR="003F3CA0">
        <w:rPr>
          <w:rFonts w:ascii="Verdana" w:hAnsi="Verdana"/>
          <w:sz w:val="20"/>
          <w:szCs w:val="20"/>
        </w:rPr>
        <w:t>Sprawdziany, kartkówki i prace pisemne zapowiadane przez nauczyciela są obowiązkowe.</w:t>
      </w:r>
    </w:p>
    <w:p xmlns:wp14="http://schemas.microsoft.com/office/word/2010/wordml" w:rsidRPr="00F949EF" w:rsidR="003F3CA0" w:rsidP="003F3CA0" w:rsidRDefault="003F3CA0" w14:paraId="10D20790" wp14:textId="51A90A6A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7.</w:t>
      </w:r>
      <w:r>
        <w:tab/>
      </w:r>
      <w:r w:rsidRPr="700E25F2" w:rsidR="63E854A8">
        <w:rPr>
          <w:rFonts w:ascii="Verdana" w:hAnsi="Verdana"/>
          <w:sz w:val="20"/>
          <w:szCs w:val="20"/>
        </w:rPr>
        <w:t xml:space="preserve"> Praca domowa dla ochotników, którym nauczyciel jest zobowiązany każdą taką pracę sprawdzić, lecz nie może za nią dawać oceny - jest to element oceniania kształtującego zgodny z obowiązującym wciąż przepisem z Rozporządzenia w sprawie oceniania, klasyfikowania i promowania uczniów i słuchaczy w szkołach publicznych (§ 12. Ocenianie bieżące z zajęć edukacyjnych ma na celu monitorowanie pracy ucznia oraz przekazywanie uczniowi informacji o jego osiągnięciach edukacyjnych pomagających w uczeniu się, poprzez wskazanie, co uczeń robi dobrze, co i jak wymaga poprawy oraz jak powinien dalej się uczyć.)  </w:t>
      </w:r>
    </w:p>
    <w:p xmlns:wp14="http://schemas.microsoft.com/office/word/2010/wordml" w:rsidRPr="00F949EF" w:rsidR="003F3CA0" w:rsidP="003F3CA0" w:rsidRDefault="003F3CA0" w14:paraId="5A191EEC" wp14:textId="7588CFDC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8.</w:t>
      </w:r>
      <w:r>
        <w:tab/>
      </w:r>
      <w:r w:rsidRPr="700E25F2" w:rsidR="003F3CA0">
        <w:rPr>
          <w:rFonts w:ascii="Verdana" w:hAnsi="Verdana"/>
          <w:sz w:val="20"/>
          <w:szCs w:val="20"/>
        </w:rPr>
        <w:t>Uczeń ma prawo zgłosić nieprzygotowanie do zajęć dwa razy w semestrze</w:t>
      </w:r>
      <w:r w:rsidRPr="700E25F2" w:rsidR="003F3CA0">
        <w:rPr>
          <w:rFonts w:ascii="Verdana" w:hAnsi="Verdana"/>
          <w:sz w:val="20"/>
          <w:szCs w:val="20"/>
        </w:rPr>
        <w:t>.</w:t>
      </w:r>
    </w:p>
    <w:p xmlns:wp14="http://schemas.microsoft.com/office/word/2010/wordml" w:rsidRPr="00F949EF" w:rsidR="003F3CA0" w:rsidP="003F3CA0" w:rsidRDefault="003F3CA0" w14:paraId="1631C184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9.</w:t>
      </w:r>
      <w:r>
        <w:tab/>
      </w:r>
      <w:r w:rsidRPr="700E25F2" w:rsidR="003F3CA0">
        <w:rPr>
          <w:rFonts w:ascii="Verdana" w:hAnsi="Verdana"/>
          <w:sz w:val="20"/>
          <w:szCs w:val="20"/>
        </w:rPr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xmlns:wp14="http://schemas.microsoft.com/office/word/2010/wordml" w:rsidRPr="00F949EF" w:rsidR="003F3CA0" w:rsidP="003F3CA0" w:rsidRDefault="003F3CA0" w14:paraId="58CB8CDD" wp14:textId="77777777">
      <w:pPr>
        <w:pStyle w:val="Bezodstpw"/>
        <w:ind w:left="709" w:hanging="709"/>
        <w:rPr>
          <w:rFonts w:ascii="Verdana" w:hAnsi="Verdana"/>
          <w:sz w:val="20"/>
          <w:szCs w:val="20"/>
        </w:rPr>
      </w:pPr>
      <w:r w:rsidRPr="700E25F2" w:rsidR="003F3CA0">
        <w:rPr>
          <w:rFonts w:ascii="Verdana" w:hAnsi="Verdana"/>
          <w:sz w:val="20"/>
          <w:szCs w:val="20"/>
        </w:rPr>
        <w:t>10.</w:t>
      </w:r>
      <w:r>
        <w:tab/>
      </w:r>
      <w:r w:rsidRPr="700E25F2" w:rsidR="003F3CA0">
        <w:rPr>
          <w:rFonts w:ascii="Verdana" w:hAnsi="Verdana"/>
          <w:sz w:val="20"/>
          <w:szCs w:val="20"/>
        </w:rPr>
        <w:t>Ocena roczna zostaje ustalona zgodnie z WO.</w:t>
      </w:r>
    </w:p>
    <w:p xmlns:wp14="http://schemas.microsoft.com/office/word/2010/wordml" w:rsidRPr="00F949EF" w:rsidR="003F3CA0" w:rsidP="003F3CA0" w:rsidRDefault="003F3CA0" w14:paraId="60061E4C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3CA0" w:rsidP="003F3CA0" w:rsidRDefault="003F3CA0" w14:paraId="44EAFD9C" wp14:textId="77777777">
      <w:pPr>
        <w:pStyle w:val="Bezodstpw"/>
        <w:rPr>
          <w:rFonts w:ascii="Verdana" w:hAnsi="Verdana"/>
          <w:sz w:val="20"/>
          <w:szCs w:val="20"/>
        </w:rPr>
      </w:pPr>
    </w:p>
    <w:p w:rsidR="700E25F2" w:rsidRDefault="700E25F2" w14:paraId="0512EB7F" w14:textId="052BB0B1">
      <w:r>
        <w:br w:type="page"/>
      </w:r>
    </w:p>
    <w:p xmlns:wp14="http://schemas.microsoft.com/office/word/2010/wordml" w:rsidR="00A51EC7" w:rsidP="003F3CA0" w:rsidRDefault="003F3CA0" w14:paraId="4C337133" wp14:textId="77777777">
      <w:pPr>
        <w:pStyle w:val="Bezodstpw"/>
        <w:rPr>
          <w:rFonts w:ascii="Verdana" w:hAnsi="Verdana"/>
          <w:b/>
          <w:sz w:val="20"/>
          <w:szCs w:val="20"/>
        </w:rPr>
      </w:pPr>
      <w:r w:rsidRPr="003F3CA0">
        <w:rPr>
          <w:rFonts w:ascii="Verdana" w:hAnsi="Verdana"/>
          <w:b/>
          <w:sz w:val="20"/>
          <w:szCs w:val="20"/>
        </w:rPr>
        <w:t>III. Wymagania edukacyjne niezbędne do uzyskania poszczególnych ocen</w:t>
      </w:r>
    </w:p>
    <w:p xmlns:wp14="http://schemas.microsoft.com/office/word/2010/wordml" w:rsidRPr="00D15375" w:rsidR="00A51EC7" w:rsidP="700E25F2" w:rsidRDefault="00A51EC7" w14:paraId="7E8DA386" wp14:textId="16730D01">
      <w:pPr>
        <w:pStyle w:val="Bezodstpw"/>
        <w:keepNext w:val="1"/>
        <w:spacing w:after="240"/>
        <w:ind w:left="708"/>
        <w:rPr>
          <w:rFonts w:ascii="Verdana" w:hAnsi="Verdana"/>
          <w:b w:val="1"/>
          <w:bCs w:val="1"/>
          <w:sz w:val="20"/>
          <w:szCs w:val="20"/>
        </w:rPr>
      </w:pPr>
    </w:p>
    <w:p xmlns:wp14="http://schemas.microsoft.com/office/word/2010/wordml" w:rsidR="00A51EC7" w:rsidP="003F3CA0" w:rsidRDefault="00A51EC7" w14:paraId="07459315" wp14:textId="77777777">
      <w:pPr>
        <w:jc w:val="center"/>
        <w:rPr>
          <w:rFonts w:ascii="Verdana" w:hAnsi="Verdana"/>
          <w:sz w:val="24"/>
          <w:szCs w:val="24"/>
        </w:rPr>
      </w:pPr>
    </w:p>
    <w:p xmlns:wp14="http://schemas.microsoft.com/office/word/2010/wordml" w:rsidR="003F3CA0" w:rsidP="003F3CA0" w:rsidRDefault="003F3CA0" w14:paraId="4ECB32A9" wp14:textId="77777777">
      <w:pPr>
        <w:jc w:val="center"/>
        <w:rPr>
          <w:rFonts w:ascii="Verdana" w:hAnsi="Verdana"/>
          <w:sz w:val="24"/>
          <w:szCs w:val="24"/>
        </w:rPr>
      </w:pPr>
      <w:r w:rsidRPr="00A86E95">
        <w:rPr>
          <w:rFonts w:ascii="Verdana" w:hAnsi="Verdana"/>
          <w:sz w:val="24"/>
          <w:szCs w:val="24"/>
        </w:rPr>
        <w:t>Kryteria oceniania ogólne</w:t>
      </w:r>
    </w:p>
    <w:p xmlns:wp14="http://schemas.microsoft.com/office/word/2010/wordml" w:rsidRPr="00FE6BE7" w:rsidR="002B5FA3" w:rsidP="003F3CA0" w:rsidRDefault="002B5FA3" w14:paraId="6537F28F" wp14:textId="77777777">
      <w:pPr>
        <w:rPr>
          <w:rFonts w:ascii="Verdana" w:hAnsi="Verdana"/>
          <w:sz w:val="16"/>
          <w:szCs w:val="16"/>
        </w:rPr>
      </w:pPr>
    </w:p>
    <w:p xmlns:wp14="http://schemas.microsoft.com/office/word/2010/wordml" w:rsidRPr="00FE6BE7" w:rsidR="00B52FB1" w:rsidP="00505609" w:rsidRDefault="00B52FB1" w14:paraId="6DFB9E20" wp14:textId="77777777">
      <w:pPr>
        <w:jc w:val="center"/>
        <w:rPr>
          <w:rFonts w:ascii="Verdana" w:hAnsi="Verdana"/>
          <w:sz w:val="16"/>
          <w:szCs w:val="16"/>
        </w:rPr>
      </w:pPr>
    </w:p>
    <w:tbl>
      <w:tblPr>
        <w:tblW w:w="147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877"/>
        <w:gridCol w:w="1903"/>
        <w:gridCol w:w="2184"/>
        <w:gridCol w:w="2428"/>
        <w:gridCol w:w="2184"/>
        <w:gridCol w:w="2184"/>
        <w:gridCol w:w="2000"/>
      </w:tblGrid>
      <w:tr xmlns:wp14="http://schemas.microsoft.com/office/word/2010/wordml" w:rsidRPr="00E65F84" w:rsidR="00B52FB1" w:rsidTr="700E25F2" w14:paraId="422BB159" wp14:textId="77777777">
        <w:tc>
          <w:tcPr>
            <w:tcW w:w="1877" w:type="dxa"/>
            <w:vMerge w:val="restart"/>
            <w:shd w:val="clear" w:color="auto" w:fill="99CCFF"/>
            <w:tcMar/>
          </w:tcPr>
          <w:p w:rsidRPr="00E65F84" w:rsidR="00B52FB1" w:rsidP="00505609" w:rsidRDefault="00B52FB1" w14:paraId="70DF9E56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15" w:type="dxa"/>
            <w:gridSpan w:val="3"/>
            <w:shd w:val="clear" w:color="auto" w:fill="99CCFF"/>
            <w:tcMar/>
          </w:tcPr>
          <w:p w:rsidRPr="00E65F84" w:rsidR="00B52FB1" w:rsidP="00E65F84" w:rsidRDefault="00B52FB1" w14:paraId="3762685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POZIOM PODSTAWOWY</w:t>
            </w:r>
          </w:p>
        </w:tc>
        <w:tc>
          <w:tcPr>
            <w:tcW w:w="6368" w:type="dxa"/>
            <w:gridSpan w:val="3"/>
            <w:shd w:val="clear" w:color="auto" w:fill="99CCFF"/>
            <w:tcMar/>
          </w:tcPr>
          <w:p w:rsidRPr="00E65F84" w:rsidR="00B52FB1" w:rsidP="00E65F84" w:rsidRDefault="00B52FB1" w14:paraId="675583F7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POZIOM PONADPODSTAWOWY</w:t>
            </w:r>
          </w:p>
        </w:tc>
      </w:tr>
      <w:tr xmlns:wp14="http://schemas.microsoft.com/office/word/2010/wordml" w:rsidRPr="00E65F84" w:rsidR="00B52FB1" w:rsidTr="700E25F2" w14:paraId="3B7F2B23" wp14:textId="77777777">
        <w:tc>
          <w:tcPr>
            <w:tcW w:w="0" w:type="auto"/>
            <w:vMerge/>
            <w:tcMar/>
          </w:tcPr>
          <w:p w:rsidRPr="00E65F84" w:rsidR="00B52FB1" w:rsidP="00505609" w:rsidRDefault="00B52FB1" w14:paraId="44E871BC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03" w:type="dxa"/>
            <w:shd w:val="clear" w:color="auto" w:fill="99CCFF"/>
            <w:tcMar/>
          </w:tcPr>
          <w:p w:rsidRPr="00E65F84" w:rsidR="00B52FB1" w:rsidP="00E65F84" w:rsidRDefault="00B52FB1" w14:paraId="0ABA669D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7AD6376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NIEDOSTATECZNA</w:t>
            </w:r>
          </w:p>
        </w:tc>
        <w:tc>
          <w:tcPr>
            <w:tcW w:w="2184" w:type="dxa"/>
            <w:shd w:val="clear" w:color="auto" w:fill="99CCFF"/>
            <w:tcMar/>
          </w:tcPr>
          <w:p w:rsidRPr="00E65F84" w:rsidR="00B52FB1" w:rsidP="00E65F84" w:rsidRDefault="00B52FB1" w14:paraId="7523D5D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633E873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DOPUSZCZAJĄCA</w:t>
            </w:r>
          </w:p>
        </w:tc>
        <w:tc>
          <w:tcPr>
            <w:tcW w:w="2428" w:type="dxa"/>
            <w:shd w:val="clear" w:color="auto" w:fill="99CCFF"/>
            <w:tcMar/>
          </w:tcPr>
          <w:p w:rsidRPr="00E65F84" w:rsidR="00B52FB1" w:rsidP="00E65F84" w:rsidRDefault="00B52FB1" w14:paraId="09AF3E7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475CDE7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DOSTATECZNA</w:t>
            </w:r>
          </w:p>
        </w:tc>
        <w:tc>
          <w:tcPr>
            <w:tcW w:w="2184" w:type="dxa"/>
            <w:shd w:val="clear" w:color="auto" w:fill="99CCFF"/>
            <w:tcMar/>
          </w:tcPr>
          <w:p w:rsidRPr="00E65F84" w:rsidR="00B52FB1" w:rsidP="00E65F84" w:rsidRDefault="00B52FB1" w14:paraId="3A8C478E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2FDA07F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DOBRA</w:t>
            </w:r>
          </w:p>
        </w:tc>
        <w:tc>
          <w:tcPr>
            <w:tcW w:w="2184" w:type="dxa"/>
            <w:shd w:val="clear" w:color="auto" w:fill="99CCFF"/>
            <w:tcMar/>
          </w:tcPr>
          <w:p w:rsidRPr="00E65F84" w:rsidR="00B52FB1" w:rsidP="00E65F84" w:rsidRDefault="00B52FB1" w14:paraId="7712C86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3EB6FBE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BARDZO DOBRA</w:t>
            </w:r>
          </w:p>
        </w:tc>
        <w:tc>
          <w:tcPr>
            <w:tcW w:w="2000" w:type="dxa"/>
            <w:shd w:val="clear" w:color="auto" w:fill="99CCFF"/>
            <w:tcMar/>
          </w:tcPr>
          <w:p w:rsidRPr="00E65F84" w:rsidR="00B52FB1" w:rsidP="00E65F84" w:rsidRDefault="00B52FB1" w14:paraId="356C7A9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6DE150F3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CELUJĄCA</w:t>
            </w:r>
          </w:p>
        </w:tc>
      </w:tr>
      <w:tr xmlns:wp14="http://schemas.microsoft.com/office/word/2010/wordml" w:rsidRPr="00E65F84" w:rsidR="00EE5AF6" w:rsidTr="700E25F2" w14:paraId="0398D271" wp14:textId="77777777">
        <w:tc>
          <w:tcPr>
            <w:tcW w:w="1877" w:type="dxa"/>
            <w:tcMar/>
          </w:tcPr>
          <w:p w:rsidRPr="00E65F84" w:rsidR="00EE5AF6" w:rsidP="00505609" w:rsidRDefault="00EE5AF6" w14:paraId="16EBACF5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Znajomość środków językowych</w:t>
            </w:r>
          </w:p>
        </w:tc>
        <w:tc>
          <w:tcPr>
            <w:tcW w:w="1903" w:type="dxa"/>
            <w:tcMar/>
          </w:tcPr>
          <w:p w:rsidRPr="00E65F84" w:rsidR="00EE5AF6" w:rsidP="00505609" w:rsidRDefault="00EE5AF6" w14:paraId="5E823F06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Mar/>
          </w:tcPr>
          <w:p w:rsidR="0005516E" w:rsidP="0005516E" w:rsidRDefault="0005516E" w14:paraId="399E41E2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105B604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niewiele podstawowych słów i wyrażeń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liczne błędy w ich zapisie i wymowie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część wprowadzonych struktur gramatycznych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,</w:t>
            </w:r>
          </w:p>
          <w:p w:rsidRPr="00E65F84" w:rsidR="00EE5AF6" w:rsidP="00505609" w:rsidRDefault="00EE5AF6" w14:paraId="177ABF35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liczne błędy leksykalno-gramatyczne we wszystkich typach zadań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  <w:tcMar/>
          </w:tcPr>
          <w:p w:rsidR="0005516E" w:rsidP="0005516E" w:rsidRDefault="0005516E" w14:paraId="655669E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D236D8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część wprowadzonych słów i wyrażeń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sporo błędów w ich zapisie i wymowie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większość wprowadzonych struktur gramatycznych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sporo błędów leksykalno-gramatycznych w trudniejszych zadaniach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05516E" w:rsidP="0005516E" w:rsidRDefault="0005516E" w14:paraId="79D2B0C1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E2C4A8D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większość wprowadzonych słów i wyrażeń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poprawnie je zapisuje i wymawia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wszystkie wprowadzone struktury gramatyczne</w:t>
            </w:r>
          </w:p>
          <w:p w:rsidRPr="00E65F84" w:rsidR="00EE5AF6" w:rsidP="00505609" w:rsidRDefault="00EE5AF6" w14:paraId="69952CB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nieliczne błędy leksykalno-gramatyczne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05516E" w:rsidP="0005516E" w:rsidRDefault="0005516E" w14:paraId="38D72C0D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0B1A31CB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wszystkie wprowadzone słowa i wyrażenia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je zapisuje i wymawia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wszystkie wprowadzone struktury gramatyczne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</w:p>
          <w:p w:rsidRPr="00E65F84" w:rsidR="00EE5AF6" w:rsidP="00505609" w:rsidRDefault="00EE5AF6" w14:paraId="35E516D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sporadyczne błędy leksykalno-gramatyczne, które zwykle potrafi samodzielnie poprawić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000" w:type="dxa"/>
            <w:vMerge w:val="restart"/>
            <w:tcMar/>
          </w:tcPr>
          <w:p w:rsidRPr="00E65F84" w:rsidR="00EE5AF6" w:rsidP="00E65F84" w:rsidRDefault="00EE5AF6" w14:paraId="144A5D23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738610EB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637805D2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463F29E8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3B7B4B86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3A0FF5F2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5630AD66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61829076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2BA226A1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73407E72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  <w:r w:rsidRPr="007B0795">
              <w:rPr>
                <w:rFonts w:ascii="Verdana" w:hAnsi="Verdana"/>
                <w:b w:val="0"/>
                <w:iCs/>
                <w:sz w:val="16"/>
                <w:szCs w:val="16"/>
              </w:rPr>
              <w:t>Ocenę celującą otrzymuje uczeń, który w wysokim stopniu opanował wiedzę i umiejętności określone programem nauczania.*</w:t>
            </w:r>
          </w:p>
          <w:p w:rsidRPr="007B0795" w:rsidR="003F3CA0" w:rsidP="003F3CA0" w:rsidRDefault="003F3CA0" w14:paraId="17AD93B2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0DE4B5B7" wp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:rsidRPr="007B0795" w:rsidR="003F3CA0" w:rsidP="003F3CA0" w:rsidRDefault="003F3CA0" w14:paraId="66204FF1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2DBF0D7D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6B62F1B3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02F2C34E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680A4E5D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0E5376" w:rsidR="003F3CA0" w:rsidP="003F3CA0" w:rsidRDefault="003F3CA0" w14:paraId="711B0D0C" wp14:textId="77777777">
            <w:pPr>
              <w:suppressLineNumbers/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* W świetle obowiązujących przepisów ocena ucznia ma wynikać ze stopnia przyswojenia przez niego treści wynikających z podstawy programowej.</w:t>
            </w:r>
          </w:p>
          <w:p w:rsidRPr="000E5376" w:rsidR="003F3CA0" w:rsidP="003F3CA0" w:rsidRDefault="003F3CA0" w14:paraId="36A804F2" wp14:textId="77777777">
            <w:pPr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Ustalenie wymagań na ocenę celującą należy do nauczyciela, ale muszą one być zgodne z prawem. Jeżeli uczeń wykazuje zainteresowanie poszerzaniem wiedzy,</w:t>
            </w:r>
            <w:r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 </w:t>
            </w: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można go za to nagrodzić dodatkowo, ale wiedza wykraczająca poza program nie może być elementem koniecznym do uzyskania oceny celującej – art. 44b ust. 3 Ustawy z dnia 7 września 1991 r. o systemie oświaty (Dz. U. z 2017 r. poz. 2198, 2203 i 2361).</w:t>
            </w:r>
          </w:p>
          <w:p w:rsidRPr="00E65F84" w:rsidR="00EE5AF6" w:rsidP="00EE5AF6" w:rsidRDefault="00EE5AF6" w14:paraId="19219836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E65F84" w:rsidR="00EE5AF6" w:rsidTr="700E25F2" w14:paraId="653139AD" wp14:textId="77777777">
        <w:tc>
          <w:tcPr>
            <w:tcW w:w="1877" w:type="dxa"/>
            <w:tcMar/>
          </w:tcPr>
          <w:p w:rsidRPr="00E65F84" w:rsidR="00EE5AF6" w:rsidP="00505609" w:rsidRDefault="00EE5AF6" w14:paraId="2AF8B502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Rozumienie wypowiedzi</w:t>
            </w:r>
          </w:p>
        </w:tc>
        <w:tc>
          <w:tcPr>
            <w:tcW w:w="1903" w:type="dxa"/>
            <w:tcMar/>
          </w:tcPr>
          <w:p w:rsidRPr="00E65F84" w:rsidR="00EE5AF6" w:rsidP="00505609" w:rsidRDefault="00EE5AF6" w14:paraId="2A09FC64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Mar/>
          </w:tcPr>
          <w:p w:rsidR="0005516E" w:rsidP="0005516E" w:rsidRDefault="0005516E" w14:paraId="0908E8EC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7655F95A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nauczyciela, ale w niewielkim stopniu rozwiązuje zadania na słuchanie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ogólny sens przeczytanych tekstów, ale w niewielkim stopniu rozwiązuje zadania na czytanie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  <w:tcMar/>
          </w:tcPr>
          <w:p w:rsidR="0005516E" w:rsidP="0005516E" w:rsidRDefault="0005516E" w14:paraId="6D8299B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CF991E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częściowo poprawnie rozwiązuje zadania na czytanie i słuchanie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05516E" w:rsidP="0005516E" w:rsidRDefault="0005516E" w14:paraId="04C7A45F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1894884F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 i słuchanie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05516E" w:rsidP="0005516E" w:rsidRDefault="0005516E" w14:paraId="639D1912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602D18B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 i słuchanie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. </w:t>
            </w:r>
          </w:p>
          <w:p w:rsidRPr="00E65F84" w:rsidR="00EE5AF6" w:rsidP="00505609" w:rsidRDefault="00EE5AF6" w14:paraId="36CD854D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potrafi uzasadnić swoje odpowiedzi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  <w:p w:rsidRPr="00E65F84" w:rsidR="00EE5AF6" w:rsidP="00505609" w:rsidRDefault="00EE5AF6" w14:paraId="296FEF7D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000" w:type="dxa"/>
            <w:vMerge/>
            <w:tcMar/>
          </w:tcPr>
          <w:p w:rsidRPr="00E65F84" w:rsidR="00EE5AF6" w:rsidP="00505609" w:rsidRDefault="00EE5AF6" w14:paraId="7194DBDC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E65F84" w:rsidR="00EE5AF6" w:rsidTr="700E25F2" w14:paraId="76138E92" wp14:textId="77777777">
        <w:tc>
          <w:tcPr>
            <w:tcW w:w="1877" w:type="dxa"/>
            <w:tcMar/>
          </w:tcPr>
          <w:p w:rsidRPr="00E65F84" w:rsidR="00EE5AF6" w:rsidP="00505609" w:rsidRDefault="00EE5AF6" w14:paraId="556353E0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Tworzenie wypowiedzi</w:t>
            </w:r>
          </w:p>
        </w:tc>
        <w:tc>
          <w:tcPr>
            <w:tcW w:w="1903" w:type="dxa"/>
            <w:tcMar/>
          </w:tcPr>
          <w:p w:rsidRPr="00E65F84" w:rsidR="00EE5AF6" w:rsidP="00505609" w:rsidRDefault="00EE5AF6" w14:paraId="63B35FEF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Mar/>
          </w:tcPr>
          <w:p w:rsidR="0005516E" w:rsidP="0005516E" w:rsidRDefault="0005516E" w14:paraId="124C7591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629818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niewielką część istotnych informacji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nie są płynne i są bardzo krótkie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w dużym stopniu nielogiczne i niespójne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wąski zakres słownictwa i struktur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liczne błędy czasami zakłócają komunikację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  <w:tcMar/>
          </w:tcPr>
          <w:p w:rsidR="0005516E" w:rsidP="0005516E" w:rsidRDefault="0005516E" w14:paraId="05A254A8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66AF098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część istotnych informacji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nie są zbyt płynne i są dość krótkie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częściowo nielogiczne i niespójne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słownictwo i struktury odpowiednie do formy wypowiedzi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sporo błędów, które nie zakłócają komunikacji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05516E" w:rsidP="0005516E" w:rsidRDefault="0005516E" w14:paraId="0D204AD0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DAB5BBF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wszystkie istotne informacje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zwykle płynne i mają odpowiednią długość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logiczne i zwykle spójne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bogate słownictwo i struktury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nieliczne błędy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05516E" w:rsidP="0005516E" w:rsidRDefault="0005516E" w14:paraId="5592A146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7AF5775C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wszystkie informacje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płynne i mają odpowiednią długość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logiczne i spójne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bogate słownictwo i struktury</w:t>
            </w:r>
          </w:p>
          <w:p w:rsidRPr="00E65F84" w:rsidR="00EE5AF6" w:rsidP="00505609" w:rsidRDefault="00EE5AF6" w14:paraId="6C7DAE31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sporadyczne błędy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  <w:tcMar/>
          </w:tcPr>
          <w:p w:rsidRPr="00E65F84" w:rsidR="00EE5AF6" w:rsidP="00505609" w:rsidRDefault="00EE5AF6" w14:paraId="769D0D3C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E65F84" w:rsidR="00EE5AF6" w:rsidTr="700E25F2" w14:paraId="6418E4EF" wp14:textId="77777777">
        <w:tc>
          <w:tcPr>
            <w:tcW w:w="1877" w:type="dxa"/>
            <w:tcMar/>
          </w:tcPr>
          <w:p w:rsidRPr="00E65F84" w:rsidR="00EE5AF6" w:rsidP="00505609" w:rsidRDefault="00EE5AF6" w14:paraId="3C420573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Reagowanie na wypowiedzi</w:t>
            </w:r>
          </w:p>
        </w:tc>
        <w:tc>
          <w:tcPr>
            <w:tcW w:w="1903" w:type="dxa"/>
            <w:tcMar/>
          </w:tcPr>
          <w:p w:rsidRPr="00E65F84" w:rsidR="00EE5AF6" w:rsidP="00505609" w:rsidRDefault="00EE5AF6" w14:paraId="6118CC48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Mar/>
          </w:tcPr>
          <w:p w:rsidR="00DA78F7" w:rsidP="00DA78F7" w:rsidRDefault="00DA78F7" w14:paraId="1DEE993C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DA78F7" w:rsidRDefault="00EE5AF6" w14:paraId="7296B740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czasami reaguje na wypowiedzi w prostych i typowych sytuacjach życia codziennego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zadaje najprostsze pytania, które wprowadzono w podręczniku i czasami 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na nie odpowiada.</w:t>
            </w:r>
          </w:p>
        </w:tc>
        <w:tc>
          <w:tcPr>
            <w:tcW w:w="2428" w:type="dxa"/>
            <w:tcMar/>
          </w:tcPr>
          <w:p w:rsidR="00DA78F7" w:rsidP="00DA78F7" w:rsidRDefault="00DA78F7" w14:paraId="7356238D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00134F37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reaguje na wypowiedzi w prostych i typowych sytuacjach życia codziennego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odpowiada na większość pytań oraz zadaje niektóre z nich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DA78F7" w:rsidP="00DA78F7" w:rsidRDefault="00DA78F7" w14:paraId="2A9FF305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03F3C038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poprawnie reaguje na wypowiedzi w prostych sytuacjach życia codziennego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zadaje pytania i 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na nie odpowiada.</w:t>
            </w:r>
          </w:p>
        </w:tc>
        <w:tc>
          <w:tcPr>
            <w:tcW w:w="2184" w:type="dxa"/>
            <w:tcMar/>
          </w:tcPr>
          <w:p w:rsidR="00DA78F7" w:rsidP="00DA78F7" w:rsidRDefault="00DA78F7" w14:paraId="46AD53C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793355A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reaguje na pytania i wypowiedzi w prostych sytuacjach życia codziennego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samodzielnie zadaje pytania i wyczerpująco 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>na nie odpowiada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  <w:tcMar/>
          </w:tcPr>
          <w:p w:rsidRPr="00E65F84" w:rsidR="00EE5AF6" w:rsidP="00505609" w:rsidRDefault="00EE5AF6" w14:paraId="54CD245A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E65F84" w:rsidR="00EE5AF6" w:rsidTr="700E25F2" w14:paraId="797F465A" wp14:textId="77777777">
        <w:tc>
          <w:tcPr>
            <w:tcW w:w="1877" w:type="dxa"/>
            <w:tcMar/>
          </w:tcPr>
          <w:p w:rsidRPr="00E65F84" w:rsidR="00EE5AF6" w:rsidP="00505609" w:rsidRDefault="00EE5AF6" w14:paraId="6A34886D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Przetwarzanie wypowiedzi</w:t>
            </w:r>
          </w:p>
        </w:tc>
        <w:tc>
          <w:tcPr>
            <w:tcW w:w="1903" w:type="dxa"/>
            <w:tcMar/>
          </w:tcPr>
          <w:p w:rsidRPr="00E65F84" w:rsidR="00EE5AF6" w:rsidP="00505609" w:rsidRDefault="00EE5AF6" w14:paraId="03D2E543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Mar/>
          </w:tcPr>
          <w:p w:rsidR="00DA78F7" w:rsidP="00DA78F7" w:rsidRDefault="00DA78F7" w14:paraId="7FA3DF2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46228B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niewielką część informacji z tekstu słuchanego lub czytanego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  <w:tcMar/>
          </w:tcPr>
          <w:p w:rsidR="00DA78F7" w:rsidP="00DA78F7" w:rsidRDefault="00DA78F7" w14:paraId="73E5A84B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2488FA8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część informacji z tekstu słuchanego lub czytanego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DA78F7" w:rsidP="00DA78F7" w:rsidRDefault="00DA78F7" w14:paraId="6DC74277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1A697A78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lub przekazuje ustnie większość informacji z tekstu słuchanego lub czytanego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DA78F7" w:rsidP="00DA78F7" w:rsidRDefault="00DA78F7" w14:paraId="09E02C0D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7B1FBB7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lub przekazuje ustnie informacje z tekstu słuchanego lub czytanego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  <w:tcMar/>
          </w:tcPr>
          <w:p w:rsidRPr="00E65F84" w:rsidR="00EE5AF6" w:rsidP="00505609" w:rsidRDefault="00EE5AF6" w14:paraId="1231BE67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E65F84" w:rsidR="00EE5AF6" w:rsidTr="700E25F2" w14:paraId="68E31271" wp14:textId="77777777">
        <w:tc>
          <w:tcPr>
            <w:tcW w:w="1877" w:type="dxa"/>
            <w:tcMar/>
          </w:tcPr>
          <w:p w:rsidRPr="00E65F84" w:rsidR="00EE5AF6" w:rsidP="00505609" w:rsidRDefault="00EE5AF6" w14:paraId="3A15935F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Inne kryteria</w:t>
            </w:r>
          </w:p>
        </w:tc>
        <w:tc>
          <w:tcPr>
            <w:tcW w:w="1903" w:type="dxa"/>
            <w:tcMar/>
          </w:tcPr>
          <w:p w:rsidR="002C40D0" w:rsidP="002C40D0" w:rsidRDefault="002C40D0" w14:paraId="21A8DEF8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2C40D0" w:rsidR="00EE5AF6" w:rsidP="002C40D0" w:rsidRDefault="00EE5AF6" w14:paraId="5489ED5E" wp14:textId="48D04443">
            <w:pPr>
              <w:pStyle w:val="Zawartotabeli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700E25F2" w:rsidR="30E1345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zwykle nie okazuje zainteresowania przedmiotem</w:t>
            </w:r>
            <w:r w:rsidRPr="700E25F2" w:rsidR="7F2FEE47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0E25F2" w:rsidR="30E1345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zwykle nie jest aktywny na lekcji</w:t>
            </w:r>
            <w:r w:rsidRPr="700E25F2" w:rsidR="7F2FEE47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0E25F2" w:rsidR="30E1345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zwykle nie jest przygotowany do zajęć</w:t>
            </w:r>
            <w:r w:rsidRPr="700E25F2" w:rsidR="7F2FEE47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DA78F7" w:rsidP="00DA78F7" w:rsidRDefault="00DA78F7" w14:paraId="5311E5EB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E6358F2" wp14:textId="1F847191">
            <w:pPr>
              <w:pStyle w:val="Zawartotabeli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700E25F2" w:rsidR="30E1345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okazuje zainteresowanie przedmiotem</w:t>
            </w:r>
            <w:r w:rsidRPr="700E25F2" w:rsidR="7F2FEE47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0E25F2" w:rsidR="30E1345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rzadko jest aktywny na lekcji</w:t>
            </w:r>
            <w:r w:rsidRPr="700E25F2" w:rsidR="7F2FEE47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0E25F2" w:rsidR="30E1345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często nie jest przygotowany do zajęć</w:t>
            </w:r>
            <w:r w:rsidRPr="700E25F2" w:rsidR="27A98572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</w:t>
            </w:r>
          </w:p>
        </w:tc>
        <w:tc>
          <w:tcPr>
            <w:tcW w:w="2428" w:type="dxa"/>
            <w:tcMar/>
          </w:tcPr>
          <w:p w:rsidR="00DA78F7" w:rsidP="00DA78F7" w:rsidRDefault="00DA78F7" w14:paraId="7FCD4C10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B26A94E" wp14:textId="6F247A16">
            <w:pPr>
              <w:pStyle w:val="Zawartotabeli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700E25F2" w:rsidR="30E1345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czasami okazuje zainteresowanie przedmiotem</w:t>
            </w:r>
            <w:r w:rsidRPr="700E25F2" w:rsidR="7F2FEE47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0E25F2" w:rsidR="30E1345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czasami jest aktywny na lekcji</w:t>
            </w:r>
            <w:r w:rsidRPr="700E25F2" w:rsidR="7F2FEE47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0E25F2" w:rsidR="30E1345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zwykle jest przygotowany do zajęć</w:t>
            </w:r>
            <w:r w:rsidRPr="700E25F2" w:rsidR="27A98572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DA78F7" w:rsidP="00DA78F7" w:rsidRDefault="00DA78F7" w14:paraId="39DE065F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1F75C3BF" wp14:textId="190046AB">
            <w:pPr>
              <w:pStyle w:val="Zawartotabeli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700E25F2" w:rsidR="30E1345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okazuje zainteresowanie przedmiotem</w:t>
            </w:r>
            <w:r w:rsidRPr="700E25F2" w:rsidR="7F2FEE47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0E25F2" w:rsidR="30E1345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jest aktywny na lekcji</w:t>
            </w:r>
            <w:r w:rsidRPr="700E25F2" w:rsidR="7F2FEE47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0E25F2" w:rsidR="30E1345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zwykle jest przygotowany do zajęć</w:t>
            </w:r>
            <w:r w:rsidRPr="700E25F2" w:rsidR="27A98572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DA78F7" w:rsidP="00DA78F7" w:rsidRDefault="00DA78F7" w14:paraId="26D36EBA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76FBA5B3" wp14:textId="28665571">
            <w:pPr>
              <w:pStyle w:val="Zawartotabeli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700E25F2" w:rsidR="30E1345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okazuje duże zainteresowanie przedmiotem</w:t>
            </w:r>
            <w:r w:rsidRPr="700E25F2" w:rsidR="7F2FEE47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0E25F2" w:rsidR="30E1345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jest bardzo aktywny na lekcji</w:t>
            </w:r>
            <w:r w:rsidRPr="700E25F2" w:rsidR="7F2FEE47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0E25F2" w:rsidR="30E13454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jest przygotowany do zajęć</w:t>
            </w:r>
            <w:r w:rsidRPr="700E25F2" w:rsidR="27A98572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</w:t>
            </w:r>
          </w:p>
        </w:tc>
        <w:tc>
          <w:tcPr>
            <w:tcW w:w="2000" w:type="dxa"/>
            <w:vMerge/>
            <w:tcMar/>
          </w:tcPr>
          <w:p w:rsidRPr="00E65F84" w:rsidR="00EE5AF6" w:rsidP="00505609" w:rsidRDefault="00EE5AF6" w14:paraId="36FEB5B0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xmlns:wp14="http://schemas.microsoft.com/office/word/2010/wordml" w:rsidRPr="00FE6BE7" w:rsidR="00B52FB1" w:rsidP="00505609" w:rsidRDefault="00B52FB1" w14:paraId="30D7AA69" wp14:textId="77777777">
      <w:pPr>
        <w:jc w:val="center"/>
        <w:rPr>
          <w:rFonts w:ascii="Verdana" w:hAnsi="Verdana"/>
          <w:sz w:val="16"/>
          <w:szCs w:val="16"/>
        </w:rPr>
      </w:pPr>
    </w:p>
    <w:p xmlns:wp14="http://schemas.microsoft.com/office/word/2010/wordml" w:rsidRPr="00FE6BE7" w:rsidR="00D00285" w:rsidP="00505609" w:rsidRDefault="00D00285" w14:paraId="61469352" wp14:textId="77777777">
      <w:pPr>
        <w:pStyle w:val="Tytu"/>
        <w:jc w:val="left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sz w:val="16"/>
          <w:szCs w:val="16"/>
        </w:rPr>
        <w:t>Uwagi do poniższych kryteriów oceniania:</w:t>
      </w:r>
    </w:p>
    <w:p xmlns:wp14="http://schemas.microsoft.com/office/word/2010/wordml" w:rsidRPr="00FE6BE7" w:rsidR="00D00285" w:rsidP="00505609" w:rsidRDefault="00D00285" w14:paraId="6F03D864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W kryteriach oceniania nie zostały uwzględnione oceny: niedostateczna oraz celująca. Szczegółowe kryteria dla tych ocen są takie same dla wszystkich rozdziałów podręcznika. </w:t>
      </w:r>
    </w:p>
    <w:p xmlns:wp14="http://schemas.microsoft.com/office/word/2010/wordml" w:rsidRPr="00FE6BE7" w:rsidR="00D00285" w:rsidP="00505609" w:rsidRDefault="00D00285" w14:paraId="7196D064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Pr="00FE6BE7" w:rsidR="00D00285" w:rsidP="00505609" w:rsidRDefault="00D00285" w14:paraId="09D24CF0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Uczeń otrzymuje ocenę </w:t>
      </w:r>
      <w:r w:rsidRPr="00FE6BE7">
        <w:rPr>
          <w:rFonts w:ascii="Verdana" w:hAnsi="Verdana"/>
          <w:b w:val="0"/>
          <w:i/>
          <w:iCs/>
          <w:sz w:val="16"/>
          <w:szCs w:val="16"/>
        </w:rPr>
        <w:t>niedostateczną</w:t>
      </w:r>
      <w:r w:rsidRPr="00FE6BE7">
        <w:rPr>
          <w:rFonts w:ascii="Verdana" w:hAnsi="Verdana"/>
          <w:b w:val="0"/>
          <w:sz w:val="16"/>
          <w:szCs w:val="16"/>
        </w:rPr>
        <w:t>, jeśli nie spełnia kryteriów na ocenę dopuszczającą, czyli nie ma opanował podstawowej wiedzy i umiejętności określonych w nowej podstawie programowej, a braki w wiadomościach i umiejętnościach uniemożliwiają dalszą naukę, oraz nie potrafi wykonać zadań o elementarnym stopniu trudności.</w:t>
      </w:r>
    </w:p>
    <w:p xmlns:wp14="http://schemas.microsoft.com/office/word/2010/wordml" w:rsidRPr="00FE6BE7" w:rsidR="00D00285" w:rsidP="00505609" w:rsidRDefault="00D00285" w14:paraId="34FF1C98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Pr="00FE6BE7" w:rsidR="00D00285" w:rsidP="00505609" w:rsidRDefault="00D00285" w14:paraId="61C3EFC7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Ocena </w:t>
      </w:r>
      <w:r w:rsidRPr="00FE6BE7">
        <w:rPr>
          <w:rFonts w:ascii="Verdana" w:hAnsi="Verdana"/>
          <w:b w:val="0"/>
          <w:i/>
          <w:iCs/>
          <w:sz w:val="16"/>
          <w:szCs w:val="16"/>
        </w:rPr>
        <w:t>celująca</w:t>
      </w:r>
      <w:r w:rsidRPr="00FE6BE7">
        <w:rPr>
          <w:rFonts w:ascii="Verdana" w:hAnsi="Verdana"/>
          <w:b w:val="0"/>
          <w:sz w:val="16"/>
          <w:szCs w:val="16"/>
        </w:rPr>
        <w:t xml:space="preserve"> podlega oddzielnym kryteriom, często określanym przez Przedmiotowe Systemy Oceniania i jest najczęściej oceną semestralną lub roczną, wystawianą na podstawie wytycznych MEN.</w:t>
      </w:r>
    </w:p>
    <w:p xmlns:wp14="http://schemas.microsoft.com/office/word/2010/wordml" w:rsidRPr="00FE6BE7" w:rsidR="00D00285" w:rsidP="00505609" w:rsidRDefault="00D00285" w14:paraId="6D072C0D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Pr="00FE6BE7" w:rsidR="00D00285" w:rsidP="00505609" w:rsidRDefault="00D00285" w14:paraId="4E62C856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Przedstawione w kryteriach oceniania wiedza i umiejętności językowe zostały bezpośrednio powiązane z zapisami z nowej podstawy programowej, w części o nauczaniu języka obcego nowożytnego. </w:t>
      </w:r>
    </w:p>
    <w:p xmlns:wp14="http://schemas.microsoft.com/office/word/2010/wordml" w:rsidRPr="00FE6BE7" w:rsidR="00D00285" w:rsidP="00505609" w:rsidRDefault="00D00285" w14:paraId="48A21919" wp14:textId="77777777">
      <w:pPr>
        <w:rPr>
          <w:rFonts w:ascii="Verdana" w:hAnsi="Verdana"/>
          <w:color w:val="000000"/>
          <w:sz w:val="16"/>
          <w:szCs w:val="16"/>
        </w:rPr>
      </w:pPr>
    </w:p>
    <w:p xmlns:wp14="http://schemas.microsoft.com/office/word/2010/wordml" w:rsidR="00DB0CFB" w:rsidP="00DB0CFB" w:rsidRDefault="00D00285" w14:paraId="2B0885D5" wp14:textId="77777777">
      <w:pPr>
        <w:pStyle w:val="NormalnyWeb"/>
        <w:spacing w:before="0" w:beforeAutospacing="0" w:after="0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sz w:val="16"/>
          <w:szCs w:val="16"/>
        </w:rPr>
        <w:t>Pod koniec każdej sekcji kryteriów oceniania podane są testy, które nauczyciel może przeprowadzić ze swoimi uczniami. Wszystkie testy znajdują się na stronie www.pearson.pl/testy, które są dostępne tylko dla nauczycieli. Są to zarówno testy gramatyczno-leksykalne jak i testy umiejętności językowych. Ponadto nauczyciel w ciągu całego roku szkolnego ocenia ustne i pisemne wypowiedzi uczniów (np. dialogi, wypracowania).</w:t>
      </w:r>
    </w:p>
    <w:p xmlns:wp14="http://schemas.microsoft.com/office/word/2010/wordml" w:rsidR="00DB0CFB" w:rsidP="00DB0CFB" w:rsidRDefault="00DB0CFB" w14:paraId="6BD18F9B" wp14:textId="77777777">
      <w:pPr>
        <w:pStyle w:val="NormalnyWeb"/>
        <w:spacing w:before="0" w:beforeAutospacing="0" w:after="0"/>
        <w:rPr>
          <w:rFonts w:ascii="Verdana" w:hAnsi="Verdana"/>
          <w:b/>
          <w:sz w:val="16"/>
          <w:szCs w:val="16"/>
        </w:rPr>
      </w:pPr>
    </w:p>
    <w:p xmlns:wp14="http://schemas.microsoft.com/office/word/2010/wordml" w:rsidRPr="00DB0CFB" w:rsidR="002418E8" w:rsidP="00DB0CFB" w:rsidRDefault="00D00285" w14:paraId="1EDBF9AB" wp14:textId="77777777">
      <w:pPr>
        <w:pStyle w:val="NormalnyWeb"/>
        <w:spacing w:before="0" w:beforeAutospacing="0" w:after="0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b/>
          <w:sz w:val="16"/>
          <w:szCs w:val="16"/>
        </w:rPr>
        <w:t>Przeliczenie wyniku punktowego na ocenę powinno być zgodne z zasadami oceniania obowiązującymi w danej szkole.</w:t>
      </w:r>
    </w:p>
    <w:p xmlns:wp14="http://schemas.microsoft.com/office/word/2010/wordml" w:rsidRPr="00DB0CFB" w:rsidR="00DB0CFB" w:rsidP="00DB0CFB" w:rsidRDefault="00DB0CFB" w14:paraId="238601FE" wp14:textId="77777777">
      <w:pPr>
        <w:rPr>
          <w:lang w:val="x-none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663"/>
        <w:gridCol w:w="3117"/>
        <w:gridCol w:w="3407"/>
        <w:gridCol w:w="3386"/>
        <w:gridCol w:w="3271"/>
      </w:tblGrid>
      <w:tr xmlns:wp14="http://schemas.microsoft.com/office/word/2010/wordml" w:rsidRPr="00E65F84" w:rsidR="00DB0CFB" w:rsidTr="700E25F2" w14:paraId="08A6B5EC" wp14:textId="77777777"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50"/>
            <w:tcMar/>
          </w:tcPr>
          <w:p w:rsidRPr="00DB0CFB" w:rsidR="00DB0CFB" w:rsidP="0055742B" w:rsidRDefault="00D00F26" w14:paraId="0919796D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Człowiek</w:t>
            </w:r>
          </w:p>
        </w:tc>
      </w:tr>
      <w:tr xmlns:wp14="http://schemas.microsoft.com/office/word/2010/wordml" w:rsidRPr="00E65F84" w:rsidR="00B74CA8" w:rsidTr="700E25F2" w14:paraId="4818EDC9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782E2DD6" w:rsidRDefault="00DB0CFB" w14:paraId="0F3CABC7" w14:noSpellErr="1" wp14:textId="62F1A7A5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</w:p>
          <w:p w:rsidRPr="00E65F84" w:rsidR="00DB0CFB" w:rsidP="0055742B" w:rsidRDefault="00DB0CFB" w14:paraId="0A6E83CE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B0CFB" w:rsidP="0055742B" w:rsidRDefault="00DB0CFB" w14:paraId="5B08B5D1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55742B" w:rsidRDefault="00DB0CFB" w14:paraId="16DEB4A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55742B" w:rsidRDefault="00DB0CFB" w14:paraId="3C740F2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55742B" w:rsidRDefault="00DB0CFB" w14:paraId="0AD9C6F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55742B" w:rsidRDefault="00DB0CFB" w14:paraId="661BE90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4B1F511A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55742B" w:rsidRDefault="00DB0CFB" w14:paraId="23FFEF3C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55742B" w:rsidRDefault="00DB0CFB" w14:paraId="65F9C3DC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55742B" w:rsidRDefault="00DB0CFB" w14:paraId="16D87B9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B74CA8" w:rsidTr="700E25F2" w14:paraId="4DE05CDB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55742B" w:rsidRDefault="00DB0CFB" w14:paraId="5023141B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55742B" w:rsidRDefault="00DB0CFB" w14:paraId="1F3B1409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55742B" w:rsidRDefault="00DB0CFB" w14:paraId="524E7F1E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55742B" w:rsidRDefault="00DB0CFB" w14:paraId="6E7CD75C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381E6FE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55742B" w:rsidRDefault="00DB0CFB" w14:paraId="7FAF03AC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55742B" w:rsidRDefault="00DB0CFB" w14:paraId="0FABF15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B74CA8" w:rsidTr="700E25F2" w14:paraId="15814F6D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B0CFB" w:rsidP="0055742B" w:rsidRDefault="00DB0CFB" w14:paraId="796A3DDD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55742B" w:rsidRDefault="00DB0CFB" w14:paraId="528EAB7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16F6E76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33B329A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1485E9E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0211698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B74CA8" w:rsidTr="700E25F2" w14:paraId="390CE794" wp14:textId="77777777">
        <w:tc>
          <w:tcPr>
            <w:tcW w:w="0" w:type="auto"/>
            <w:vMerge/>
            <w:tcMar/>
          </w:tcPr>
          <w:p w:rsidRPr="00E65F84" w:rsidR="00DB0CFB" w:rsidP="0055742B" w:rsidRDefault="00DB0CFB" w14:paraId="562C75D1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55742B" w:rsidRDefault="00DB0CFB" w14:paraId="086B87E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649E45B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70EC624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39685B7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D93DEC" w:rsidR="00427060" w:rsidTr="700E25F2" w14:paraId="168819A5" wp14:textId="77777777">
        <w:tc>
          <w:tcPr>
            <w:tcW w:w="0" w:type="auto"/>
            <w:vMerge/>
            <w:tcMar/>
          </w:tcPr>
          <w:p w:rsidRPr="00E65F84" w:rsidR="00DB0CFB" w:rsidP="0055742B" w:rsidRDefault="00DB0CFB" w14:paraId="664355AD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D93DEC" w:rsidR="00D93DEC" w:rsidP="00D93DEC" w:rsidRDefault="00DB0CFB" w14:paraId="31706DA8" wp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</w:t>
            </w:r>
            <w:r w:rsidRPr="00E65F84">
              <w:rPr>
                <w:rFonts w:ascii="Verdana" w:hAnsi="Verdana"/>
                <w:i/>
                <w:color w:val="000000"/>
                <w:sz w:val="16"/>
                <w:szCs w:val="16"/>
              </w:rPr>
              <w:t>złowiek</w:t>
            </w:r>
          </w:p>
          <w:p w:rsidRPr="00D93DEC" w:rsidR="00D00F26" w:rsidP="00D93DEC" w:rsidRDefault="00D00F26" w14:paraId="2A31F427" wp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D93DE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czasowniki: </w:t>
            </w:r>
            <w:r w:rsidRPr="00D93DE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to be, to </w:t>
            </w:r>
            <w:proofErr w:type="spellStart"/>
            <w:r w:rsidRPr="00D93DE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have</w:t>
            </w:r>
            <w:proofErr w:type="spellEnd"/>
            <w:r w:rsidRPr="00D93DE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93DE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got</w:t>
            </w:r>
            <w:proofErr w:type="spellEnd"/>
            <w:r w:rsidRPr="00D93DEC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Pr="00D93DEC" w:rsidR="00DB0CFB" w:rsidP="00D00F26" w:rsidRDefault="00D00F26" w14:paraId="748829AC" wp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proofErr w:type="spellStart"/>
            <w:r w:rsidRPr="00D00F26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c</w:t>
            </w:r>
            <w:r w:rsidRPr="00D00F26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zasy</w:t>
            </w:r>
            <w:proofErr w:type="spellEnd"/>
            <w:r w:rsidRPr="00D00F26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00F26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teraźniejsze</w:t>
            </w:r>
            <w:proofErr w:type="spellEnd"/>
            <w:r w:rsidRPr="00D00F26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D00F2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 xml:space="preserve">Present Simple </w:t>
            </w:r>
            <w:proofErr w:type="spellStart"/>
            <w:r w:rsidRPr="00D00F26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00F26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D00F2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Present Continuous</w:t>
            </w:r>
          </w:p>
          <w:p w:rsidRPr="00D93DEC" w:rsidR="00D93DEC" w:rsidP="00D93DEC" w:rsidRDefault="00D93DEC" w14:paraId="3EC9B432" wp14:textId="77777777">
            <w:pPr>
              <w:pStyle w:val="Domynie"/>
              <w:numPr>
                <w:ilvl w:val="0"/>
                <w:numId w:val="5"/>
              </w:numP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D93DEC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czasowniki</w:t>
            </w:r>
            <w:r w:rsidRPr="00D93DE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wyrażające czynności i stany</w:t>
            </w:r>
          </w:p>
          <w:p w:rsidRPr="00D93DEC" w:rsidR="00D93DEC" w:rsidP="00D00F26" w:rsidRDefault="00D93DEC" w14:paraId="34E66118" wp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konstrukcje czasownikowe z formą </w:t>
            </w:r>
          </w:p>
        </w:tc>
      </w:tr>
      <w:tr xmlns:wp14="http://schemas.microsoft.com/office/word/2010/wordml" w:rsidRPr="00E65F84" w:rsidR="00B74CA8" w:rsidTr="700E25F2" w14:paraId="6BCAC608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3885E29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374F05" w:rsidR="00D00F26" w:rsidP="00D00F26" w:rsidRDefault="00F71F00" w14:paraId="64726D7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374F05" w:rsidR="00D00F26" w:rsidP="00D00F26" w:rsidRDefault="00F71F00" w14:paraId="25AFC9F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374F05" w:rsidR="00D00F26" w:rsidP="00D00F26" w:rsidRDefault="00F71F00" w14:paraId="5EF9466F" wp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osoby </w:t>
            </w:r>
            <w:r w:rsidRPr="00374F05" w:rsidR="00067977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 przedmioty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374F05" w:rsidR="00067977" w:rsidP="00067977" w:rsidRDefault="00067977" w14:paraId="5C7E40FD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="004C300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</w:t>
            </w:r>
            <w:r w:rsidRPr="00374F05" w:rsid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popełniając liczne błędy</w:t>
            </w:r>
          </w:p>
          <w:p w:rsidRPr="00374F05" w:rsidR="00D00F26" w:rsidP="00D00F26" w:rsidRDefault="00F71F00" w14:paraId="6BD1D892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 uzyskuje i przekazuje informacje, zdawkowo wyraża i uzasadnia swoje opinie, pyta o opinie rozmówcy, wyraża swoje upodobania i pyta o upodobania rozmówcy</w:t>
            </w:r>
          </w:p>
          <w:p w:rsidRPr="00374F05" w:rsidR="00DB0CFB" w:rsidP="00D00F26" w:rsidRDefault="00F71F00" w14:paraId="3C95A2C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popełniając liczne błędy</w:t>
            </w:r>
            <w:r w:rsidRPr="00374F05" w:rsidR="00877F1B">
              <w:rPr>
                <w:rFonts w:ascii="Verdana" w:hAnsi="Verdana"/>
                <w:sz w:val="16"/>
                <w:szCs w:val="16"/>
              </w:rPr>
              <w:t>,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  <w:tcMar/>
          </w:tcPr>
          <w:p w:rsidRPr="00374F05" w:rsidR="00D00F26" w:rsidP="00D00F26" w:rsidRDefault="00F71F00" w14:paraId="25DC5A9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:rsidRPr="00374F05" w:rsidR="00D00F26" w:rsidP="00D00F26" w:rsidRDefault="00F71F00" w14:paraId="6B27257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374F05" w:rsidR="00D00F26" w:rsidP="00D00F26" w:rsidRDefault="00F71F00" w14:paraId="5082AD9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D00F26" w:rsidP="00D00F26" w:rsidRDefault="00F71F00" w14:paraId="04EEF23C" wp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osoby </w:t>
            </w:r>
            <w:r w:rsidRPr="00374F05" w:rsidR="00067977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i przedmioty,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</w:p>
          <w:p w:rsidRPr="00374F05" w:rsidR="00067977" w:rsidP="00067977" w:rsidRDefault="00067977" w14:paraId="774C23AC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 w:rsidR="00374F05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</w:t>
            </w:r>
            <w:r w:rsidRPr="00374F05" w:rsid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popełniając dość liczne błędy</w:t>
            </w:r>
          </w:p>
          <w:p w:rsidRPr="00374F05" w:rsidR="00D00F26" w:rsidP="00D00F26" w:rsidRDefault="00F71F00" w14:paraId="12E584DA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:rsidRPr="00374F05" w:rsidR="00DB0CFB" w:rsidP="00D00F26" w:rsidRDefault="00F71F00" w14:paraId="5814E04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częściowo bezbłędnie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  <w:tcMar/>
          </w:tcPr>
          <w:p w:rsidRPr="00374F05" w:rsidR="00D00F26" w:rsidP="00D00F26" w:rsidRDefault="00F71F00" w14:paraId="1BF8581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374F05" w:rsidR="00D00F26" w:rsidP="00D00F26" w:rsidRDefault="00F71F00" w14:paraId="6CCA059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374F05" w:rsidR="00D00F26" w:rsidP="00D00F26" w:rsidRDefault="00F71F00" w14:paraId="1AC23DE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D00F26" w:rsidP="00D00F26" w:rsidRDefault="00F71F00" w14:paraId="1C33BF60" wp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osoby </w:t>
            </w:r>
            <w:r w:rsidRPr="00374F05" w:rsidR="00067977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 przedmioty</w:t>
            </w:r>
          </w:p>
          <w:p w:rsidRPr="00374F05" w:rsidR="00067977" w:rsidP="00067977" w:rsidRDefault="00067977" w14:paraId="781F5A54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</w:p>
          <w:p w:rsidRPr="00374F05" w:rsidR="00D00F26" w:rsidP="00D00F26" w:rsidRDefault="00F71F00" w14:paraId="4BDA7C81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:rsidRPr="00374F05" w:rsidR="00DB0CFB" w:rsidP="00D00F26" w:rsidRDefault="00F71F00" w14:paraId="2B2A522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374F05">
              <w:rPr>
                <w:rFonts w:ascii="Verdana" w:hAnsi="Verdana"/>
                <w:sz w:val="16"/>
                <w:szCs w:val="16"/>
              </w:rPr>
              <w:t>– na ogół bezbłędnie</w:t>
            </w:r>
            <w:r w:rsidRPr="00374F0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  <w:tcMar/>
          </w:tcPr>
          <w:p w:rsidRPr="00374F05" w:rsidR="00D00F26" w:rsidP="00D00F26" w:rsidRDefault="00F71F00" w14:paraId="4F36B10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374F05" w:rsidR="00D00F26" w:rsidP="00D00F26" w:rsidRDefault="00F71F00" w14:paraId="7AA5A5A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374F05" w:rsidR="00D00F26" w:rsidP="00D00F26" w:rsidRDefault="00F71F00" w14:paraId="6710469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374F05" w:rsidR="00D00F26" w:rsidP="00D00F26" w:rsidRDefault="00F71F00" w14:paraId="1ED93DEE" wp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osoby </w:t>
            </w:r>
            <w:r w:rsidRPr="00374F05" w:rsidR="00067977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 przedmioty</w:t>
            </w:r>
          </w:p>
          <w:p w:rsidRPr="00374F05" w:rsidR="00067977" w:rsidP="00067977" w:rsidRDefault="00067977" w14:paraId="54FC59FC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374F05" w:rsid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bezbłędnie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374F05" w:rsid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i szczegółowo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</w:t>
            </w:r>
          </w:p>
          <w:p w:rsidRPr="00374F05" w:rsidR="00D00F26" w:rsidP="00D00F26" w:rsidRDefault="00F71F00" w14:paraId="6C3C109E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:rsidRPr="00374F05" w:rsidR="00DB0CFB" w:rsidP="00D00F26" w:rsidRDefault="00F71F00" w14:paraId="3669602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374F0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xmlns:wp14="http://schemas.microsoft.com/office/word/2010/wordml" w:rsidRPr="00281F3E" w:rsidR="00DB0CFB" w:rsidTr="700E25F2" w14:paraId="3098428F" wp14:textId="77777777">
        <w:tc>
          <w:tcPr>
            <w:tcW w:w="0" w:type="auto"/>
            <w:gridSpan w:val="5"/>
            <w:shd w:val="clear" w:color="auto" w:fill="00B050"/>
            <w:tcMar/>
          </w:tcPr>
          <w:p w:rsidRPr="00281F3E" w:rsidR="00DB0CFB" w:rsidP="00DB0CFB" w:rsidRDefault="00DB76EB" w14:paraId="3529BE70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Miejsce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zamieszkania</w:t>
            </w:r>
            <w:proofErr w:type="spellEnd"/>
          </w:p>
        </w:tc>
      </w:tr>
      <w:tr xmlns:wp14="http://schemas.microsoft.com/office/word/2010/wordml" w:rsidRPr="00E65F84" w:rsidR="00B74CA8" w:rsidTr="700E25F2" w14:paraId="3882787A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700E25F2" w:rsidRDefault="00DB0CFB" w14:paraId="10355A73" wp14:textId="6B8E984E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  <w:r w:rsidRPr="700E25F2">
              <w:rPr>
                <w:rFonts w:ascii="Verdana" w:hAnsi="Verdana"/>
                <w:b w:val="1"/>
                <w:bCs w:val="1"/>
                <w:sz w:val="16"/>
                <w:szCs w:val="16"/>
                <w:lang w:val="en-US"/>
              </w:rPr>
              <w:br w:type="page"/>
            </w:r>
            <w:r w:rsidRPr="700E25F2" w:rsidR="00DB0CFB">
              <w:rPr>
                <w:rFonts w:ascii="Verdana" w:hAnsi="Verdana"/>
                <w:b w:val="1"/>
                <w:bCs w:val="1"/>
                <w:sz w:val="16"/>
                <w:szCs w:val="16"/>
              </w:rPr>
              <w:t>OCENA</w:t>
            </w:r>
          </w:p>
          <w:p w:rsidRPr="00E65F84" w:rsidR="00DB0CFB" w:rsidP="00DB0CFB" w:rsidRDefault="00DB0CFB" w14:paraId="7DF4E37C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44FB30F8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2CF18BC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1DA6542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0072DB7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041E39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7D93533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722B00A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0A04007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B74CA8" w:rsidTr="700E25F2" w14:paraId="4E73C3CB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42C6D796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6E1831B3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7294F45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696D7FA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2FC2CA8E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49080B2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6512C9F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B74CA8" w:rsidTr="700E25F2" w14:paraId="4230A6D2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B0CFB" w:rsidP="00DB0CFB" w:rsidRDefault="00DB0CFB" w14:paraId="1A19DD2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19FA73C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9742CB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57EEBC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6B5FB42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54FB42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B74CA8" w:rsidTr="700E25F2" w14:paraId="732388C3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54E11D2A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0ACD97D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2F6F8C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5CDAB4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E0306D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427060" w:rsidTr="700E25F2" w14:paraId="5CEF2BBC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31126E5D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1B53EB" w:rsidR="00DB0CFB" w:rsidP="00281F3E" w:rsidRDefault="00DB0CFB" w14:paraId="0EB04BFE" wp14:textId="77777777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DB76EB">
              <w:rPr>
                <w:rFonts w:ascii="Verdana" w:hAnsi="Verdana"/>
                <w:color w:val="000000"/>
                <w:sz w:val="16"/>
                <w:szCs w:val="16"/>
              </w:rPr>
              <w:t>miejsce zamieszkania</w:t>
            </w:r>
          </w:p>
          <w:p w:rsidRPr="004C3002" w:rsidR="00DB76EB" w:rsidP="00DB76EB" w:rsidRDefault="00DB76EB" w14:paraId="5B34D489" wp14:textId="77777777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GB"/>
              </w:rPr>
            </w:pPr>
            <w:proofErr w:type="spellStart"/>
            <w:r w:rsidRPr="004C3002">
              <w:rPr>
                <w:rFonts w:ascii="Verdana" w:hAnsi="Verdana"/>
                <w:color w:val="000000"/>
                <w:sz w:val="16"/>
                <w:szCs w:val="16"/>
                <w:lang w:val="en-GB"/>
              </w:rPr>
              <w:t>k</w:t>
            </w:r>
            <w:r w:rsidRPr="004C3002">
              <w:rPr>
                <w:rFonts w:ascii="Verdana" w:hAnsi="Verdana" w:cs="Calibri"/>
                <w:color w:val="000000"/>
                <w:sz w:val="16"/>
                <w:szCs w:val="16"/>
                <w:lang w:val="en-GB"/>
              </w:rPr>
              <w:t>onstrukcje</w:t>
            </w:r>
            <w:proofErr w:type="spellEnd"/>
            <w:r w:rsidRPr="004C3002">
              <w:rPr>
                <w:rFonts w:ascii="Verdana" w:hAnsi="Verdana" w:cs="Calibri"/>
                <w:color w:val="000000"/>
                <w:sz w:val="16"/>
                <w:szCs w:val="16"/>
                <w:lang w:val="en-GB"/>
              </w:rPr>
              <w:t xml:space="preserve">: </w:t>
            </w:r>
            <w:r w:rsidRPr="004C3002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GB"/>
              </w:rPr>
              <w:t>there is / there are</w:t>
            </w:r>
          </w:p>
          <w:p w:rsidRPr="004C3002" w:rsidR="00281F3E" w:rsidP="00DB76EB" w:rsidRDefault="00DB76EB" w14:paraId="249CA177" wp14:textId="77777777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76EB">
              <w:rPr>
                <w:rFonts w:ascii="Verdana" w:hAnsi="Verdana"/>
                <w:color w:val="000000"/>
                <w:sz w:val="16"/>
                <w:szCs w:val="16"/>
              </w:rPr>
              <w:t>przyimki m</w:t>
            </w:r>
            <w:r w:rsidRPr="00DB76EB">
              <w:rPr>
                <w:rFonts w:ascii="Verdana" w:hAnsi="Verdana" w:cs="Calibri"/>
                <w:color w:val="000000"/>
                <w:sz w:val="16"/>
                <w:szCs w:val="16"/>
              </w:rPr>
              <w:t>iejsca</w:t>
            </w:r>
          </w:p>
          <w:p w:rsidR="004C3002" w:rsidP="00DB76EB" w:rsidRDefault="004C3002" w14:paraId="75657F99" wp14:textId="77777777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liczba mnoga rzeczowników</w:t>
            </w:r>
          </w:p>
          <w:p w:rsidRPr="00DB76EB" w:rsidR="004C3002" w:rsidP="00DB76EB" w:rsidRDefault="004C3002" w14:paraId="1C5C5CEE" wp14:textId="77777777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zaimki wskazujące</w:t>
            </w:r>
          </w:p>
        </w:tc>
      </w:tr>
      <w:tr xmlns:wp14="http://schemas.microsoft.com/office/word/2010/wordml" w:rsidRPr="00E65F84" w:rsidR="00B74CA8" w:rsidTr="700E25F2" w14:paraId="6A82DE4E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72C7CB5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EF4B72" w:rsidR="008B2C22" w:rsidP="008B2C22" w:rsidRDefault="008B2C22" w14:paraId="2AB0774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nie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Pr="00EF4B72" w:rsidR="008B2C22" w:rsidP="008B2C22" w:rsidRDefault="008B2C22" w14:paraId="072D563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–poprawnie rozwiązuje </w:t>
            </w:r>
            <w:r w:rsidR="001F6B3E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niektóre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zadania na słuchanie i czytanie ze zrozumieniem</w:t>
            </w:r>
          </w:p>
          <w:p w:rsidR="008B2C22" w:rsidP="008B2C22" w:rsidRDefault="008B2C22" w14:paraId="48445775" wp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1F6B3E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prostymi zdaniami </w:t>
            </w:r>
            <w:r w:rsidR="001F6B3E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zdawkowo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="004C300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 i miejsca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374F05" w:rsidR="004C3002" w:rsidP="004C3002" w:rsidRDefault="004C3002" w14:paraId="11DE9C55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zdawkowo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upodobania, wyraża i uzasadnia opinie, popełniając liczne błędy</w:t>
            </w:r>
          </w:p>
          <w:p w:rsidRPr="002C40D0" w:rsidR="00DB0CFB" w:rsidP="008B2C22" w:rsidRDefault="008B2C22" w14:paraId="5B0BF17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F4B72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F71F00" w:rsidR="00F71F00">
              <w:rPr>
                <w:rFonts w:ascii="Verdana" w:hAnsi="Verdana"/>
                <w:sz w:val="16"/>
                <w:szCs w:val="16"/>
              </w:rPr>
              <w:t>popełniając liczne błędy</w:t>
            </w:r>
            <w:r w:rsidR="00877F1B">
              <w:rPr>
                <w:rFonts w:ascii="Verdana" w:hAnsi="Verdana"/>
                <w:sz w:val="16"/>
                <w:szCs w:val="16"/>
              </w:rPr>
              <w:t>,</w:t>
            </w:r>
            <w:r w:rsidRPr="00F71F0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71F00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EF4B72" w:rsidR="00EF4B72" w:rsidP="00EF4B72" w:rsidRDefault="00EF4B72" w14:paraId="6E7CA13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właściwie reaguje na polecenia</w:t>
            </w:r>
          </w:p>
          <w:p w:rsidRPr="00EF4B72" w:rsidR="00EF4B72" w:rsidP="00EF4B72" w:rsidRDefault="00EF4B72" w14:paraId="50D404B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zadania na słuchanie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br/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i czytanie ze zrozumieniem</w:t>
            </w:r>
          </w:p>
          <w:p w:rsidRPr="00EF4B72" w:rsidR="00EF4B72" w:rsidP="00EF4B72" w:rsidRDefault="00EF4B72" w14:paraId="59FE118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EF4B72" w:rsidR="00BE48C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EF4B72" w:rsidP="00EF4B72" w:rsidRDefault="00EF4B72" w14:paraId="35458886" wp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="004C300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 i miejsca</w:t>
            </w:r>
            <w:r w:rsidR="00BE48C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374F05" w:rsidR="004C3002" w:rsidP="004C3002" w:rsidRDefault="004C3002" w14:paraId="07A776C1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upodobania, wyraża i uzasadnia opinie, popełniając dość liczne błędy</w:t>
            </w:r>
          </w:p>
          <w:p w:rsidRPr="002C40D0" w:rsidR="00DB0CFB" w:rsidP="00EF4B72" w:rsidRDefault="00EF4B72" w14:paraId="5D977F78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przekazuje w języku obcym </w:t>
            </w:r>
            <w:r w:rsidR="00BE48C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niektóre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EF4B72" w:rsidR="00EF4B72" w:rsidP="00EF4B72" w:rsidRDefault="00EF4B72" w14:paraId="72F6775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EF4B72" w:rsidR="00EF4B72" w:rsidP="00EF4B72" w:rsidRDefault="00EF4B72" w14:paraId="4FF392C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poprawnie rozwiązuje zadania na słuchanie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br/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i czytanie ze zrozumieniem</w:t>
            </w:r>
          </w:p>
          <w:p w:rsidRPr="00EF4B72" w:rsidR="00EF4B72" w:rsidP="00EF4B72" w:rsidRDefault="00EF4B72" w14:paraId="3577056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EF4B72" w:rsidP="00EF4B72" w:rsidRDefault="00EF4B72" w14:paraId="40705064" wp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="004C300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 i miejsca</w:t>
            </w:r>
          </w:p>
          <w:p w:rsidRPr="00374F05" w:rsidR="004C3002" w:rsidP="004C3002" w:rsidRDefault="004C3002" w14:paraId="15C64948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opisuje upodobania, wyraża i uzasadnia opinie</w:t>
            </w:r>
          </w:p>
          <w:p w:rsidRPr="00281F3E" w:rsidR="00DB0CFB" w:rsidP="00EF4B72" w:rsidRDefault="00EF4B72" w14:paraId="5297B5B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F4B72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EF4B72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EF4B72" w:rsidR="00EF4B72" w:rsidP="00EF4B72" w:rsidRDefault="00EF4B72" w14:paraId="3A10046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EF4B72" w:rsidR="00EF4B72" w:rsidP="00EF4B72" w:rsidRDefault="00EF4B72" w14:paraId="407CDFD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rozwiązuje </w:t>
            </w:r>
            <w:r w:rsidR="001F6B3E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wszystkie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zadania na słuchanie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br/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i czytanie ze zrozumieniem</w:t>
            </w:r>
          </w:p>
          <w:p w:rsidRPr="00EF4B72" w:rsidR="00EF4B72" w:rsidP="00EF4B72" w:rsidRDefault="00EF4B72" w14:paraId="6B1E539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4C3002" w:rsidP="004C3002" w:rsidRDefault="00EF4B72" w14:paraId="2AC69471" wp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szczegółowo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</w:t>
            </w:r>
            <w:r w:rsidR="004C300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przedmioty i miejsca</w:t>
            </w:r>
          </w:p>
          <w:p w:rsidRPr="00374F05" w:rsidR="004C3002" w:rsidP="004C3002" w:rsidRDefault="004C3002" w14:paraId="588F2AAA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374F05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374F0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i szczegółowo opisuje upodobania, wyraża i uzasadnia opinie</w:t>
            </w:r>
          </w:p>
          <w:p w:rsidRPr="002C40D0" w:rsidR="00DB0CFB" w:rsidP="00EF4B72" w:rsidRDefault="00EF4B72" w14:paraId="1DC8341A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przekazuje w języku obcym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wszystkie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informacje zawarte w materiałach audiowizualnych oraz sformułowane w języku polskim i obcym</w:t>
            </w:r>
          </w:p>
        </w:tc>
      </w:tr>
      <w:tr xmlns:wp14="http://schemas.microsoft.com/office/word/2010/wordml" w:rsidRPr="00E57E69" w:rsidR="00DB0CFB" w:rsidTr="700E25F2" w14:paraId="271CBD92" wp14:textId="77777777">
        <w:tc>
          <w:tcPr>
            <w:tcW w:w="0" w:type="auto"/>
            <w:gridSpan w:val="5"/>
            <w:shd w:val="clear" w:color="auto" w:fill="00B050"/>
            <w:tcMar/>
          </w:tcPr>
          <w:p w:rsidRPr="00E57E69" w:rsidR="00DB0CFB" w:rsidP="00DB0CFB" w:rsidRDefault="00716F51" w14:paraId="37C941D1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Życie</w:t>
            </w:r>
            <w:proofErr w:type="spellEnd"/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prywatne</w:t>
            </w:r>
            <w:proofErr w:type="spellEnd"/>
          </w:p>
        </w:tc>
      </w:tr>
      <w:tr xmlns:wp14="http://schemas.microsoft.com/office/word/2010/wordml" w:rsidRPr="00E65F84" w:rsidR="00B74CA8" w:rsidTr="700E25F2" w14:paraId="4E04C0C2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57E69" w:rsidR="00DB0CFB" w:rsidP="782E2DD6" w:rsidRDefault="00DB0CFB" w14:paraId="2DE403A5" w14:noSpellErr="1" wp14:textId="65BF8064">
            <w:pPr>
              <w:pStyle w:val="NormalnyWeb"/>
              <w:spacing w:before="0" w:beforeAutospacing="off" w:after="0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Pr="00E65F84" w:rsidR="00DB0CFB" w:rsidP="00DB0CFB" w:rsidRDefault="00DB0CFB" w14:paraId="17FE591C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B0CFB" w:rsidP="00DB0CFB" w:rsidRDefault="00DB0CFB" w14:paraId="62431CDC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49E398E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2110F7C7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16287F2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390EA833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</w:t>
            </w:r>
            <w:r w:rsidRPr="00E65F84">
              <w:rPr>
                <w:rFonts w:ascii="Verdana" w:hAnsi="Verdana"/>
                <w:b/>
                <w:color w:val="000000"/>
                <w:sz w:val="16"/>
                <w:szCs w:val="16"/>
                <w:shd w:val="clear" w:color="auto" w:fill="99CCFF"/>
              </w:rPr>
              <w:t>ECZ</w:t>
            </w: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BE93A6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1DFEBCF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384BA73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492E537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B74CA8" w:rsidTr="700E25F2" w14:paraId="65924B20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34B3F2EB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7D34F5C7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5B93CBB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43BD9BA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EB69DF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5C459D6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4FEFBB4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B74CA8" w:rsidTr="700E25F2" w14:paraId="792E8151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B0CFB" w:rsidP="00DB0CFB" w:rsidRDefault="00DB0CFB" w14:paraId="2E908EE2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6474E96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20A9A4A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AD8558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9DAC33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29482BD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B74CA8" w:rsidTr="700E25F2" w14:paraId="0A91331F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0B4020A7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33C4B34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9AB487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F7F5EC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36BF47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716F51" w:rsidR="00427060" w:rsidTr="700E25F2" w14:paraId="43FCA3EF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1D7B270A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1B53EB" w:rsidR="00E57E69" w:rsidP="00DB0CFB" w:rsidRDefault="00E57E69" w14:paraId="47E61A11" wp14:textId="77777777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słownictwo z działu </w:t>
            </w:r>
            <w:r w:rsidR="00716F51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życie prywatne </w:t>
            </w:r>
          </w:p>
          <w:p w:rsidRPr="00716F51" w:rsidR="00DB0CFB" w:rsidP="00E57E69" w:rsidRDefault="00716F51" w14:paraId="05574E37" wp14:textId="77777777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ind w:left="1416" w:hanging="1056"/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 w:rsidRPr="00716F51">
              <w:rPr>
                <w:rFonts w:ascii="Verdana" w:hAnsi="Verdana"/>
                <w:sz w:val="16"/>
                <w:szCs w:val="16"/>
                <w:lang w:val="en-US"/>
              </w:rPr>
              <w:t>c</w:t>
            </w:r>
            <w:r w:rsidRPr="00716F51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zasy</w:t>
            </w:r>
            <w:proofErr w:type="spellEnd"/>
            <w:r w:rsidRPr="00716F51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716F51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Past Simple, Present Perfect</w:t>
            </w:r>
          </w:p>
        </w:tc>
      </w:tr>
      <w:tr xmlns:wp14="http://schemas.microsoft.com/office/word/2010/wordml" w:rsidRPr="00E65F84" w:rsidR="00B543E4" w:rsidTr="700E25F2" w14:paraId="24180D64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57287308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716F51" w:rsidR="00C357B8" w:rsidP="00C357B8" w:rsidRDefault="00C357B8" w14:paraId="50E412C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nie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Pr="00716F51" w:rsidR="00C357B8" w:rsidP="00C357B8" w:rsidRDefault="00C357B8" w14:paraId="65EA9EA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niektóre 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zadania na słuchanie i czytanie ze zrozumieniem </w:t>
            </w:r>
          </w:p>
          <w:p w:rsidRPr="00716F51" w:rsidR="00C357B8" w:rsidP="00C357B8" w:rsidRDefault="00C357B8" w14:paraId="6C007E2A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z trudem uczestniczy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popełniając liczne błędy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uzyskuje i przekazuje informacje i wyjaśnienia,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716F51" w:rsidR="00DB0CFB" w:rsidP="00AF16A3" w:rsidRDefault="00C357B8" w14:paraId="08CD9F04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softHyphen/>
            </w:r>
            <w:r w:rsidRPr="00AF16A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AF16A3" w:rsidR="00877F1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popełniając liczne błędy, </w:t>
            </w:r>
            <w:r w:rsidRPr="00AF16A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niektóre informacje sformułowane w języku polskim i obcym</w:t>
            </w:r>
          </w:p>
        </w:tc>
        <w:tc>
          <w:tcPr>
            <w:tcW w:w="0" w:type="auto"/>
            <w:tcMar/>
          </w:tcPr>
          <w:p w:rsidRPr="00716F51" w:rsidR="00716F51" w:rsidP="00716F51" w:rsidRDefault="00716F51" w14:paraId="607296C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właściwie reaguje na polecenia</w:t>
            </w:r>
          </w:p>
          <w:p w:rsidRPr="00716F51" w:rsidR="00716F51" w:rsidP="00716F51" w:rsidRDefault="00716F51" w14:paraId="405CCAC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zadania na słuchanie i czytanie ze zrozumieniem </w:t>
            </w:r>
          </w:p>
          <w:p w:rsidRPr="00716F51" w:rsidR="00716F51" w:rsidP="00716F51" w:rsidRDefault="00716F51" w14:paraId="2220310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716F51" w:rsidR="00716F51" w:rsidP="00716F51" w:rsidRDefault="00716F51" w14:paraId="79344A3C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stara się aktywnie uczestniczyć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rozmowie, rozpoczyna, prowadzi i kończy rozmowę, podtrzymuje rozmowę w przypadku trudności w jej przebiegu,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uzyskuje i przekazuje informacje i wyjaśnienia, wyraża i uzasadnia swoje opinie, pyta o opinie rozmówcy</w:t>
            </w:r>
          </w:p>
          <w:p w:rsidRPr="00716F51" w:rsidR="00DB0CFB" w:rsidP="00AF16A3" w:rsidRDefault="00716F51" w14:paraId="2C6AF2DF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softHyphen/>
            </w:r>
            <w:r w:rsidRPr="00AF16A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AF16A3" w:rsid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AF16A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AF16A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przekazuje w języku obcym </w:t>
            </w:r>
            <w:r w:rsidRPr="00AF16A3" w:rsid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niektóre </w:t>
            </w:r>
            <w:r w:rsidRPr="00AF16A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informacje sformułowane w języku polskim i obcym</w:t>
            </w:r>
          </w:p>
        </w:tc>
        <w:tc>
          <w:tcPr>
            <w:tcW w:w="0" w:type="auto"/>
            <w:tcMar/>
          </w:tcPr>
          <w:p w:rsidRPr="00716F51" w:rsidR="00716F51" w:rsidP="00716F51" w:rsidRDefault="00716F51" w14:paraId="76E0FCD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716F51" w:rsidR="00716F51" w:rsidP="00716F51" w:rsidRDefault="00716F51" w14:paraId="0D23CF6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poprawnie rozwiązuje zadania na słuchanie i czytanie ze zrozumieniem </w:t>
            </w:r>
          </w:p>
          <w:p w:rsidRPr="00716F51" w:rsidR="00716F51" w:rsidP="00716F51" w:rsidRDefault="00716F51" w14:paraId="4556277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716F51" w:rsidR="00716F51" w:rsidP="00716F51" w:rsidRDefault="00716F51" w14:paraId="01C48061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716F51" w:rsidR="00DB0CFB" w:rsidP="00AF16A3" w:rsidRDefault="00716F51" w14:paraId="764DD01B" wp14:textId="77777777">
            <w:pPr>
              <w:pStyle w:val="Domynie"/>
              <w:rPr>
                <w:rFonts w:ascii="Verdana" w:hAnsi="Verdana"/>
                <w:b w:val="0"/>
                <w:color w:val="00000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softHyphen/>
            </w:r>
            <w:r w:rsidRPr="00716F51">
              <w:rPr>
                <w:rFonts w:ascii="Verdana" w:hAnsi="Verdana"/>
                <w:b w:val="0"/>
                <w:sz w:val="16"/>
                <w:szCs w:val="16"/>
              </w:rPr>
              <w:t xml:space="preserve">– na ogół bezbłędnie </w:t>
            </w:r>
            <w:r w:rsidRPr="00716F5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przekazuje w języku obcym informacje sformułowane w języku polskim i obcym</w:t>
            </w:r>
          </w:p>
        </w:tc>
        <w:tc>
          <w:tcPr>
            <w:tcW w:w="0" w:type="auto"/>
            <w:tcMar/>
          </w:tcPr>
          <w:p w:rsidRPr="00716F51" w:rsidR="00716F51" w:rsidP="00716F51" w:rsidRDefault="00716F51" w14:paraId="47F19E0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716F51" w:rsidR="00716F51" w:rsidP="00716F51" w:rsidRDefault="00716F51" w14:paraId="7976D21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rozwiązuje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wszystkie 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zadania na słuchanie i czytanie ze zrozumieniem </w:t>
            </w:r>
          </w:p>
          <w:p w:rsidRPr="00716F51" w:rsidR="00716F51" w:rsidP="00716F51" w:rsidRDefault="00716F51" w14:paraId="4692177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716F51" w:rsidR="00716F51" w:rsidP="00716F51" w:rsidRDefault="00716F51" w14:paraId="6A772758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716F51" w:rsidR="00DB0CFB" w:rsidP="00AF16A3" w:rsidRDefault="00716F51" w14:paraId="7E24B7E9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softHyphen/>
            </w:r>
            <w:r w:rsidRPr="00AF16A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AF16A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wszystkie informacje sformułowane w języku polskim i obcym</w:t>
            </w:r>
          </w:p>
        </w:tc>
      </w:tr>
      <w:tr xmlns:wp14="http://schemas.microsoft.com/office/word/2010/wordml" w:rsidRPr="00E65F84" w:rsidR="00DB0CFB" w:rsidTr="700E25F2" w14:paraId="2778B597" wp14:textId="77777777">
        <w:tc>
          <w:tcPr>
            <w:tcW w:w="0" w:type="auto"/>
            <w:gridSpan w:val="5"/>
            <w:shd w:val="clear" w:color="auto" w:fill="00B050"/>
            <w:tcMar/>
          </w:tcPr>
          <w:p w:rsidRPr="00E65F84" w:rsidR="00DB0CFB" w:rsidP="00C357B8" w:rsidRDefault="00C357B8" w14:paraId="48D3A2C6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Cs w:val="0"/>
                <w:color w:val="000000"/>
                <w:sz w:val="16"/>
                <w:szCs w:val="16"/>
              </w:rPr>
              <w:t>Edukacja</w:t>
            </w:r>
          </w:p>
        </w:tc>
      </w:tr>
      <w:tr xmlns:wp14="http://schemas.microsoft.com/office/word/2010/wordml" w:rsidRPr="00E65F84" w:rsidR="00B74CA8" w:rsidTr="700E25F2" w14:paraId="13736D97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782E2DD6" w:rsidRDefault="00DB0CFB" w14:paraId="4F904CB7" w14:noSpellErr="1" wp14:textId="12E24FB2">
            <w:pPr>
              <w:pStyle w:val="NormalnyWeb"/>
              <w:spacing w:before="0" w:beforeAutospacing="off" w:after="0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728854A5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B0CFB" w:rsidP="00DB0CFB" w:rsidRDefault="00DB0CFB" w14:paraId="06971CD3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2A1F701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1869152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03EFCA4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3456E3E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F96A72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1A5E0620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5B95CD1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5FFF4B73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B74CA8" w:rsidTr="700E25F2" w14:paraId="391742DB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5220BBB2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13CB595B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61F9E8D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3443500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75D0758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0696653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0F6E4E5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B74CA8" w:rsidTr="700E25F2" w14:paraId="1981CDFE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B0CFB" w:rsidP="00DB0CFB" w:rsidRDefault="00DB0CFB" w14:paraId="459FCB3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4BE5A0FA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9DFFA5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90732B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584777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AF432D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B74CA8" w:rsidTr="700E25F2" w14:paraId="3960C8EE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6D9C8D39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6FC0DC4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13E77C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AD2109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14F14D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427060" w:rsidTr="700E25F2" w14:paraId="4DE60755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675E05EE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C357B8" w:rsidR="00C357B8" w:rsidP="00C357B8" w:rsidRDefault="00DB0CFB" w14:paraId="6FFA6103" wp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C357B8">
              <w:rPr>
                <w:rFonts w:ascii="Verdana" w:hAnsi="Verdana"/>
                <w:i/>
                <w:color w:val="000000"/>
                <w:sz w:val="16"/>
                <w:szCs w:val="16"/>
              </w:rPr>
              <w:t>edukacja</w:t>
            </w:r>
          </w:p>
          <w:p w:rsidRPr="00AF16A3" w:rsidR="00C357B8" w:rsidP="00C357B8" w:rsidRDefault="00C357B8" w14:paraId="0DEFF58F" wp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stopniowanie przymiotników</w:t>
            </w:r>
          </w:p>
          <w:p w:rsidR="00AF16A3" w:rsidP="00C357B8" w:rsidRDefault="00AF16A3" w14:paraId="0E9F890B" wp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tworzenie przysłówków od przymiotników</w:t>
            </w:r>
          </w:p>
          <w:p w:rsidRPr="00C357B8" w:rsidR="00AF16A3" w:rsidP="00C357B8" w:rsidRDefault="00AF16A3" w14:paraId="73674BDA" wp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stopniowanie przysłówków</w:t>
            </w:r>
          </w:p>
        </w:tc>
      </w:tr>
      <w:tr xmlns:wp14="http://schemas.microsoft.com/office/word/2010/wordml" w:rsidRPr="00E65F84" w:rsidR="00B74CA8" w:rsidTr="700E25F2" w14:paraId="171DE5E4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7030F9D0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8D5135" w:rsidR="00B407DE" w:rsidP="00B407DE" w:rsidRDefault="00B407DE" w14:paraId="6938D86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8D5135" w:rsidR="00B407DE" w:rsidP="00B407DE" w:rsidRDefault="00B407DE" w14:paraId="1917A6F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8D5135" w:rsidR="00B407DE" w:rsidP="00B407DE" w:rsidRDefault="00B407DE" w14:paraId="516DFE2B" wp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liczne błędy, zdawkowo </w:t>
            </w:r>
            <w:r w:rsidRPr="008D5135" w:rsidR="00327EA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ludzi, przedmioty i miejsca</w:t>
            </w:r>
          </w:p>
          <w:p w:rsidRPr="008D5135" w:rsidR="00B407DE" w:rsidP="00B407DE" w:rsidRDefault="00B407DE" w14:paraId="31AB879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liczne błędy, zdawkowo </w:t>
            </w:r>
            <w:r w:rsidRPr="008D5135" w:rsidR="00327EA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czynnościach, przedstawia fakty, wyraża i uzasadnia swoje opinie</w:t>
            </w:r>
          </w:p>
          <w:p w:rsidRPr="008D5135" w:rsidR="00B407DE" w:rsidP="00B407DE" w:rsidRDefault="00B407DE" w14:paraId="3A3C10A3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8D5135">
              <w:rPr>
                <w:rFonts w:ascii="Verdana" w:hAnsi="Verdana" w:cs="Calibri"/>
                <w:b w:val="0"/>
                <w:sz w:val="16"/>
                <w:szCs w:val="16"/>
              </w:rPr>
              <w:t>z trudem uczestniczy</w:t>
            </w:r>
            <w:r w:rsidRPr="008D513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błędy, uzyskuje i przekazuje informacje i wyjaśnienia, zdawkowo wyraża i uzasadnia swoje opinie, pyta o opinie rozmówcy</w:t>
            </w:r>
          </w:p>
          <w:p w:rsidRPr="008D5135" w:rsidR="00DB0CFB" w:rsidP="00B407DE" w:rsidRDefault="00B407DE" w14:paraId="486B97E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8D5135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8D5135">
              <w:rPr>
                <w:rFonts w:ascii="Verdana" w:hAnsi="Verdana" w:cs="Calibri"/>
                <w:sz w:val="16"/>
                <w:szCs w:val="16"/>
              </w:rPr>
              <w:t xml:space="preserve">popełniając liczne </w:t>
            </w:r>
            <w:r w:rsidRPr="008D5135" w:rsidR="00877F1B">
              <w:rPr>
                <w:rFonts w:ascii="Verdana" w:hAnsi="Verdana" w:cs="Calibri"/>
                <w:sz w:val="16"/>
                <w:szCs w:val="16"/>
              </w:rPr>
              <w:t>błędy,</w:t>
            </w:r>
            <w:r w:rsidRPr="008D5135"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8D5135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8D5135" w:rsidR="00C357B8" w:rsidP="00C357B8" w:rsidRDefault="00C357B8" w14:paraId="655B4A8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:rsidRPr="008D5135" w:rsidR="00C357B8" w:rsidP="00C357B8" w:rsidRDefault="00C357B8" w14:paraId="3AD6886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zadania na słuchanie i czytanie ze zrozumieniem</w:t>
            </w:r>
          </w:p>
          <w:p w:rsidRPr="008D5135" w:rsidR="00C357B8" w:rsidP="00C357B8" w:rsidRDefault="00C357B8" w14:paraId="74F2D4E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8D513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8D5135" w:rsidR="00C357B8" w:rsidP="00C357B8" w:rsidRDefault="00C357B8" w14:paraId="17460389" wp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8D5135" w:rsidR="00327EA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ludzi, przedmioty i miejsca</w:t>
            </w:r>
          </w:p>
          <w:p w:rsidRPr="008D5135" w:rsidR="00C357B8" w:rsidP="00C357B8" w:rsidRDefault="00C357B8" w14:paraId="2D2E8D5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dość liczne błędy, </w:t>
            </w:r>
            <w:r w:rsidRPr="008D5135" w:rsidR="00327EA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czynnościach, przedstawia fakty, wyraża i uzasadnia swoje opinie</w:t>
            </w:r>
          </w:p>
          <w:p w:rsidRPr="008D5135" w:rsidR="00C357B8" w:rsidP="00C357B8" w:rsidRDefault="00C357B8" w14:paraId="3DB46715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8D5135">
              <w:rPr>
                <w:rFonts w:ascii="Verdana" w:hAnsi="Verdana" w:cs="Calibri"/>
                <w:b w:val="0"/>
                <w:sz w:val="16"/>
                <w:szCs w:val="16"/>
              </w:rPr>
              <w:t>stara się aktywnie uczestniczyć</w:t>
            </w:r>
            <w:r w:rsidRPr="008D513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:rsidRPr="008D5135" w:rsidR="00DB0CFB" w:rsidP="00C357B8" w:rsidRDefault="00C357B8" w14:paraId="6E55CD1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8D5135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8D5135" w:rsidR="00B407DE">
              <w:rPr>
                <w:rFonts w:ascii="Verdana" w:hAnsi="Verdana" w:cs="Calibri"/>
                <w:sz w:val="16"/>
                <w:szCs w:val="16"/>
              </w:rPr>
              <w:t>częściowo</w:t>
            </w:r>
            <w:r w:rsidRPr="008D5135">
              <w:rPr>
                <w:rFonts w:ascii="Verdana" w:hAnsi="Verdana" w:cs="Calibri"/>
                <w:sz w:val="16"/>
                <w:szCs w:val="16"/>
              </w:rPr>
              <w:t xml:space="preserve"> bezbłędnie </w:t>
            </w:r>
            <w:r w:rsidRPr="008D513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</w:t>
            </w:r>
            <w:r w:rsidRPr="008D5135" w:rsidR="00B407DE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niektóre </w:t>
            </w:r>
            <w:r w:rsidRPr="008D5135">
              <w:rPr>
                <w:rFonts w:ascii="Verdana" w:hAnsi="Verdana" w:cs="Calibri"/>
                <w:color w:val="000000"/>
                <w:sz w:val="16"/>
                <w:szCs w:val="16"/>
              </w:rPr>
              <w:t>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8D5135" w:rsidR="00C357B8" w:rsidP="00C357B8" w:rsidRDefault="00C357B8" w14:paraId="6968F03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8D5135" w:rsidR="00C357B8" w:rsidP="00C357B8" w:rsidRDefault="00C357B8" w14:paraId="4AAF202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8D5135" w:rsidR="00C357B8" w:rsidP="00C357B8" w:rsidRDefault="00C357B8" w14:paraId="590C71B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8D513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8D5135" w:rsidR="00C357B8" w:rsidP="00C357B8" w:rsidRDefault="00C357B8" w14:paraId="62B0B89A" wp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8D5135" w:rsidR="00327EA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ludzi, przedmioty i miejsca</w:t>
            </w:r>
          </w:p>
          <w:p w:rsidRPr="008D5135" w:rsidR="00C357B8" w:rsidP="00C357B8" w:rsidRDefault="00C357B8" w14:paraId="1F10E06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nieliczne błędy, </w:t>
            </w:r>
            <w:r w:rsidRPr="008D5135" w:rsidR="00327EA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czynnościach, przedstawia fakty, wyraża i uzasadnia swoje opinie</w:t>
            </w:r>
          </w:p>
          <w:p w:rsidRPr="008D5135" w:rsidR="00C357B8" w:rsidP="00C357B8" w:rsidRDefault="00C357B8" w14:paraId="4876E472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8D513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na ogół bezbłędnie uzyskuje i przekazuje informacje i wyjaśnienia, wyraża i uzasadnia swoje opinie, pyta o opinie rozmówcy</w:t>
            </w:r>
          </w:p>
          <w:p w:rsidRPr="008D5135" w:rsidR="00DB0CFB" w:rsidP="00C357B8" w:rsidRDefault="00C357B8" w14:paraId="3E1653A8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8D5135">
              <w:rPr>
                <w:rFonts w:ascii="Verdana" w:hAnsi="Verdana" w:cs="Calibri"/>
                <w:b w:val="0"/>
                <w:sz w:val="16"/>
                <w:szCs w:val="16"/>
              </w:rPr>
              <w:t xml:space="preserve">na ogół bezbłędnie </w:t>
            </w:r>
            <w:r w:rsidRPr="008D513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8D5135" w:rsidR="00C357B8" w:rsidP="00C357B8" w:rsidRDefault="00C357B8" w14:paraId="12BB206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8D5135" w:rsidR="00C357B8" w:rsidP="00C357B8" w:rsidRDefault="00C357B8" w14:paraId="724415A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 rozwiązuje wszystkie zadania na słuchanie i czytanie ze zrozumieniem</w:t>
            </w:r>
          </w:p>
          <w:p w:rsidRPr="008D5135" w:rsidR="00C357B8" w:rsidP="00C357B8" w:rsidRDefault="00C357B8" w14:paraId="4CDCCE7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8D513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8D5135" w:rsidR="00C357B8" w:rsidP="00C357B8" w:rsidRDefault="00C357B8" w14:paraId="6E026B00" wp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</w:t>
            </w:r>
            <w:r w:rsidRPr="008D5135" w:rsidR="00327EA4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i szczegółowo</w:t>
            </w: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8D5135" w:rsidR="00327EA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ludzi, przedmioty i miejsca</w:t>
            </w:r>
          </w:p>
          <w:p w:rsidRPr="008D5135" w:rsidR="00C357B8" w:rsidP="00C357B8" w:rsidRDefault="00C357B8" w14:paraId="6F2C0B1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bezbłędnie </w:t>
            </w:r>
            <w:r w:rsidRPr="008D5135" w:rsidR="00327EA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czynnościach, przedstawia fakty, wyraża i uzasadnia swoje opinie</w:t>
            </w:r>
          </w:p>
          <w:p w:rsidRPr="008D5135" w:rsidR="00C357B8" w:rsidP="00C357B8" w:rsidRDefault="00C357B8" w14:paraId="6A773DCE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8D513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8D5135" w:rsidR="00DB0CFB" w:rsidP="00C357B8" w:rsidRDefault="00C357B8" w14:paraId="1F6E0CC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8D5135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8D5135">
              <w:rPr>
                <w:rFonts w:ascii="Verdana" w:hAnsi="Verdana" w:cs="Calibri"/>
                <w:sz w:val="16"/>
                <w:szCs w:val="16"/>
              </w:rPr>
              <w:t xml:space="preserve">bezbłędnie </w:t>
            </w:r>
            <w:r w:rsidRPr="008D5135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wszystkie informacje zawarte w materiałach audiowizualnych oraz sformułowane w języku polskim i obcym</w:t>
            </w:r>
          </w:p>
        </w:tc>
      </w:tr>
      <w:tr xmlns:wp14="http://schemas.microsoft.com/office/word/2010/wordml" w:rsidRPr="00E65F84" w:rsidR="00DB0CFB" w:rsidTr="700E25F2" w14:paraId="4865FF41" wp14:textId="77777777">
        <w:tc>
          <w:tcPr>
            <w:tcW w:w="0" w:type="auto"/>
            <w:gridSpan w:val="5"/>
            <w:shd w:val="clear" w:color="auto" w:fill="00B050"/>
            <w:tcMar/>
          </w:tcPr>
          <w:p w:rsidRPr="004F7F9B" w:rsidR="00DB0CFB" w:rsidP="00C2552F" w:rsidRDefault="001A12A1" w14:paraId="53132B4F" wp14:textId="7777777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Świat przyrody</w:t>
            </w:r>
          </w:p>
        </w:tc>
      </w:tr>
      <w:tr xmlns:wp14="http://schemas.microsoft.com/office/word/2010/wordml" w:rsidRPr="00E65F84" w:rsidR="00B74CA8" w:rsidTr="700E25F2" w14:paraId="3EBDFB18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782E2DD6" w:rsidRDefault="00DB0CFB" w14:paraId="2FC17F8B" w14:noSpellErr="1" wp14:textId="154A34FE">
            <w:pPr>
              <w:pStyle w:val="NormalnyWeb"/>
              <w:spacing w:before="0" w:beforeAutospacing="off" w:after="0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1DF07665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B0CFB" w:rsidP="00DB0CFB" w:rsidRDefault="00DB0CFB" w14:paraId="0A4F7224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5AE48A43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625EEFE8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50F40DE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0668174A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7A5229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5E43EB89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007DCDA8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2DD6593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B74CA8" w:rsidTr="700E25F2" w14:paraId="5CEDD4BC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450EA2D7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3DD355C9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5466C37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129DEDA0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0463B9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2C66A00D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482F5F9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B74CA8" w:rsidTr="700E25F2" w14:paraId="18E0C180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B0CFB" w:rsidP="00DB0CFB" w:rsidRDefault="00DB0CFB" w14:paraId="74C4EF3D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290B2672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AD2119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8CBE99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E34B74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44AD83A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B74CA8" w:rsidTr="700E25F2" w14:paraId="03592B66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1A81F0B1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4468A39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EB92F5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2207008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3CBCD3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427060" w:rsidTr="700E25F2" w14:paraId="0D93D3D3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717AAFBA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C2552F" w:rsidR="00C2552F" w:rsidP="001A12A1" w:rsidRDefault="00DB0CFB" w14:paraId="625788BB" wp14:textId="77777777">
            <w:pPr>
              <w:pStyle w:val="NormalnyWeb"/>
              <w:numPr>
                <w:ilvl w:val="0"/>
                <w:numId w:val="8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1A12A1">
              <w:rPr>
                <w:rFonts w:ascii="Verdana" w:hAnsi="Verdana"/>
                <w:i/>
                <w:color w:val="000000"/>
                <w:sz w:val="16"/>
                <w:szCs w:val="16"/>
              </w:rPr>
              <w:t>świat przyrody</w:t>
            </w:r>
          </w:p>
          <w:p w:rsidRPr="008D5135" w:rsidR="00DB0CFB" w:rsidP="00C2552F" w:rsidRDefault="001A12A1" w14:paraId="05DB21C8" wp14:textId="77777777">
            <w:pPr>
              <w:pStyle w:val="NormalnyWeb"/>
              <w:numPr>
                <w:ilvl w:val="0"/>
                <w:numId w:val="8"/>
              </w:numPr>
              <w:spacing w:before="0" w:beforeAutospacing="0" w:after="0"/>
              <w:rPr>
                <w:rFonts w:ascii="Verdana" w:hAnsi="Verdana"/>
                <w:iCs/>
                <w:sz w:val="16"/>
                <w:szCs w:val="16"/>
                <w:lang w:val="en-US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c</w:t>
            </w:r>
            <w:r w:rsidRPr="000A796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zasowniki modalne: </w:t>
            </w:r>
            <w:proofErr w:type="spellStart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can</w:t>
            </w:r>
            <w:proofErr w:type="spellEnd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must</w:t>
            </w:r>
            <w:proofErr w:type="spellEnd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have</w:t>
            </w:r>
            <w:proofErr w:type="spellEnd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to</w:t>
            </w:r>
          </w:p>
          <w:p w:rsidRPr="002137D3" w:rsidR="008D5135" w:rsidP="002137D3" w:rsidRDefault="008D5135" w14:paraId="44086DE5" wp14:textId="77777777">
            <w:pPr>
              <w:pStyle w:val="NormalnyWeb"/>
              <w:numPr>
                <w:ilvl w:val="0"/>
                <w:numId w:val="8"/>
              </w:numPr>
              <w:spacing w:before="0" w:beforeAutospacing="0" w:after="0"/>
              <w:rPr>
                <w:rFonts w:ascii="Verdana" w:hAnsi="Verdana"/>
                <w:iCs/>
                <w:sz w:val="16"/>
                <w:szCs w:val="16"/>
                <w:lang w:val="en-US"/>
              </w:rPr>
            </w:pPr>
            <w:proofErr w:type="spellStart"/>
            <w:r w:rsidRPr="008D5135">
              <w:rPr>
                <w:rFonts w:ascii="Verdana" w:hAnsi="Verdana"/>
                <w:sz w:val="16"/>
                <w:szCs w:val="16"/>
                <w:lang w:val="en-GB"/>
              </w:rPr>
              <w:t>wyrażania</w:t>
            </w:r>
            <w:proofErr w:type="spellEnd"/>
            <w:r w:rsidRPr="008D5135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D5135">
              <w:rPr>
                <w:rFonts w:ascii="Verdana" w:hAnsi="Verdana"/>
                <w:sz w:val="16"/>
                <w:szCs w:val="16"/>
                <w:lang w:val="en-GB"/>
              </w:rPr>
              <w:t>przyszłości</w:t>
            </w:r>
            <w:proofErr w:type="spellEnd"/>
            <w:r w:rsidRPr="008D5135">
              <w:rPr>
                <w:rFonts w:ascii="Verdana" w:hAnsi="Verdana" w:cs="Calibri"/>
                <w:color w:val="000000"/>
                <w:sz w:val="16"/>
                <w:szCs w:val="16"/>
                <w:lang w:val="en-GB"/>
              </w:rPr>
              <w:t xml:space="preserve">: </w:t>
            </w:r>
            <w:r w:rsidRPr="008D5135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GB"/>
              </w:rPr>
              <w:t>going to, Present Continuous, will</w:t>
            </w:r>
          </w:p>
        </w:tc>
      </w:tr>
      <w:tr xmlns:wp14="http://schemas.microsoft.com/office/word/2010/wordml" w:rsidRPr="00E65F84" w:rsidR="00B74CA8" w:rsidTr="700E25F2" w14:paraId="1A01E67B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69B8595E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8D5135" w:rsidR="00C93E5A" w:rsidP="00C93E5A" w:rsidRDefault="00C93E5A" w14:paraId="6447CA9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8D5135" w:rsidR="00C93E5A" w:rsidP="00C93E5A" w:rsidRDefault="00C93E5A" w14:paraId="4CC5FA6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poprawnie rozwiązuje niektóre zadania na słuchanie i czytanie ze zrozumieniem </w:t>
            </w:r>
          </w:p>
          <w:p w:rsidRPr="008D5135" w:rsidR="008D5135" w:rsidP="008D5135" w:rsidRDefault="00C93E5A" w14:paraId="2CF911A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zdawkowo </w:t>
            </w:r>
            <w:r w:rsidRPr="008D5135" w:rsidR="008D513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krajobraz oraz najpiękniejsze miejsca w Polsce, wyraża i uzasadnia swoje opinie i upodobania, popełniając liczne błędy</w:t>
            </w:r>
          </w:p>
          <w:p w:rsidRPr="008D5135" w:rsidR="00DB0CFB" w:rsidP="00C93E5A" w:rsidRDefault="00C93E5A" w14:paraId="4A81AC2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8D5135">
              <w:rPr>
                <w:rFonts w:ascii="Verdana" w:hAnsi="Verdana"/>
                <w:sz w:val="16"/>
                <w:szCs w:val="16"/>
              </w:rPr>
              <w:t>– popełniając liczne błędy</w:t>
            </w:r>
            <w:r w:rsidRPr="008D5135" w:rsidR="00877F1B">
              <w:rPr>
                <w:rFonts w:ascii="Verdana" w:hAnsi="Verdana"/>
                <w:sz w:val="16"/>
                <w:szCs w:val="16"/>
              </w:rPr>
              <w:t>,</w:t>
            </w:r>
            <w:r w:rsidRPr="008D513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D5135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8D5135" w:rsidR="001A12A1" w:rsidP="001A12A1" w:rsidRDefault="001A12A1" w14:paraId="17DDEBD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8D5135" w:rsidR="00C93E5A"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właściwie reaguje na polecenia</w:t>
            </w:r>
          </w:p>
          <w:p w:rsidRPr="008D5135" w:rsidR="001A12A1" w:rsidP="001A12A1" w:rsidRDefault="001A12A1" w14:paraId="7AF4051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8D5135" w:rsidR="00C93E5A"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zadania na słuchanie i czytanie ze zrozumieniem </w:t>
            </w:r>
          </w:p>
          <w:p w:rsidRPr="008D5135" w:rsidR="001A12A1" w:rsidP="001A12A1" w:rsidRDefault="001A12A1" w14:paraId="7272843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8D5135" w:rsidR="00C93E5A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częściowo </w:t>
            </w: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8D513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8D5135" w:rsidR="001A12A1" w:rsidP="001A12A1" w:rsidRDefault="001A12A1" w14:paraId="670D9D8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8D5135" w:rsidR="008D513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zwierzęta, miejsca i zjawiska, opowiada o czynnościach, przedstawia fakty, wyraża i uzasadnia swoje opinie i upodobania</w:t>
            </w:r>
          </w:p>
          <w:p w:rsidRPr="008D5135" w:rsidR="00DB0CFB" w:rsidP="001A12A1" w:rsidRDefault="001A12A1" w14:paraId="41C58C5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8D5135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8D5135" w:rsidR="00C93E5A">
              <w:rPr>
                <w:rFonts w:ascii="Verdana" w:hAnsi="Verdana"/>
                <w:sz w:val="16"/>
                <w:szCs w:val="16"/>
              </w:rPr>
              <w:t>częściowo</w:t>
            </w:r>
            <w:r w:rsidRPr="008D5135">
              <w:rPr>
                <w:rFonts w:ascii="Verdana" w:hAnsi="Verdana"/>
                <w:sz w:val="16"/>
                <w:szCs w:val="16"/>
              </w:rPr>
              <w:t xml:space="preserve"> bezbłędnie </w:t>
            </w:r>
            <w:r w:rsidRPr="008D5135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</w:t>
            </w:r>
            <w:r w:rsidRPr="008D5135" w:rsidR="00C93E5A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niektóre</w:t>
            </w:r>
            <w:r w:rsidRPr="008D513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8D5135" w:rsidR="001A12A1" w:rsidP="001A12A1" w:rsidRDefault="001A12A1" w14:paraId="34A58C6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8D5135" w:rsidR="001A12A1" w:rsidP="001A12A1" w:rsidRDefault="001A12A1" w14:paraId="245F7AC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poprawnie rozwiązuje zadania na słuchanie i czytanie ze zrozumieniem </w:t>
            </w:r>
          </w:p>
          <w:p w:rsidRPr="008D5135" w:rsidR="001A12A1" w:rsidP="001A12A1" w:rsidRDefault="001A12A1" w14:paraId="188A916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8D513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8D5135" w:rsidR="008D5135" w:rsidP="001A12A1" w:rsidRDefault="001A12A1" w14:paraId="06D4F97F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sz w:val="16"/>
                <w:szCs w:val="16"/>
              </w:rPr>
              <w:t xml:space="preserve">– prostymi zdaniami </w:t>
            </w:r>
            <w:r w:rsidRPr="008D5135" w:rsidR="008D513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zwierzęta, miejsca i zjawiska, opowiada o czynnościach, przedstawia fakty, wyraża i uzasadnia swoje opinie i upodobania</w:t>
            </w:r>
            <w:r w:rsidRPr="008D5135" w:rsidR="008D5135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:rsidRPr="008D5135" w:rsidR="00DB0CFB" w:rsidP="001A12A1" w:rsidRDefault="001A12A1" w14:paraId="59D9ED10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8D5135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8D5135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8D5135" w:rsidR="001A12A1" w:rsidP="001A12A1" w:rsidRDefault="001A12A1" w14:paraId="3865A2F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8D5135" w:rsidR="001A12A1" w:rsidP="001A12A1" w:rsidRDefault="001A12A1" w14:paraId="00FD347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rozwiązuje wszystkie zadania na słuchanie i czytanie ze zrozumieniem </w:t>
            </w:r>
          </w:p>
          <w:p w:rsidRPr="008D5135" w:rsidR="001A12A1" w:rsidP="001A12A1" w:rsidRDefault="001A12A1" w14:paraId="6E8D4D6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8D513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8D5135" w:rsidR="008D5135" w:rsidP="001A12A1" w:rsidRDefault="001A12A1" w14:paraId="7E411691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8D5135">
              <w:rPr>
                <w:rFonts w:ascii="Verdana" w:hAnsi="Verdana"/>
                <w:b w:val="0"/>
                <w:sz w:val="16"/>
                <w:szCs w:val="16"/>
              </w:rPr>
              <w:t xml:space="preserve">– używając zdań złożonych, szczegółowo </w:t>
            </w:r>
            <w:r w:rsidRPr="008D5135" w:rsidR="008D513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zwierzęta, miejsca i zjawiska, opowiada o czynnościach, przedstawia fakty, wyraża i uzasadnia swoje opinie i upodobania</w:t>
            </w:r>
            <w:r w:rsidRPr="008D5135" w:rsidR="008D5135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:rsidRPr="008D5135" w:rsidR="00DB0CFB" w:rsidP="001A12A1" w:rsidRDefault="001A12A1" w14:paraId="00707FB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8D5135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Pr="008D5135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wszystkie informacje zawarte w materiałach audiowizualnych oraz sformułowane w języku polskim i obcym</w:t>
            </w:r>
          </w:p>
        </w:tc>
      </w:tr>
      <w:tr xmlns:wp14="http://schemas.microsoft.com/office/word/2010/wordml" w:rsidRPr="00E65F84" w:rsidR="00DB0CFB" w:rsidTr="700E25F2" w14:paraId="2B311BD2" wp14:textId="77777777">
        <w:tc>
          <w:tcPr>
            <w:tcW w:w="0" w:type="auto"/>
            <w:gridSpan w:val="5"/>
            <w:shd w:val="clear" w:color="auto" w:fill="00B050"/>
            <w:tcMar/>
          </w:tcPr>
          <w:p w:rsidRPr="00C93E5A" w:rsidR="00DB0CFB" w:rsidP="00423677" w:rsidRDefault="00C93E5A" w14:paraId="521EB239" wp14:textId="77777777">
            <w:pPr>
              <w:rPr>
                <w:rFonts w:ascii="Verdana" w:hAnsi="Verdana" w:cs="Calibri"/>
                <w:bCs/>
                <w:sz w:val="16"/>
                <w:szCs w:val="16"/>
              </w:rPr>
            </w:pPr>
            <w:r w:rsidRPr="00C93E5A">
              <w:rPr>
                <w:rFonts w:ascii="Verdana" w:hAnsi="Verdana" w:cs="Calibri"/>
                <w:bCs/>
                <w:sz w:val="16"/>
                <w:szCs w:val="16"/>
              </w:rPr>
              <w:t>Podróżowanie i turystyka</w:t>
            </w:r>
          </w:p>
        </w:tc>
      </w:tr>
      <w:tr xmlns:wp14="http://schemas.microsoft.com/office/word/2010/wordml" w:rsidRPr="00E65F84" w:rsidR="00B74CA8" w:rsidTr="700E25F2" w14:paraId="6B99DE89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700E25F2" w:rsidRDefault="00DB0CFB" w14:paraId="64118787" wp14:textId="76A4B51B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  <w:r w:rsidRPr="700E25F2">
              <w:rPr>
                <w:rFonts w:ascii="Verdana" w:hAnsi="Verdana"/>
                <w:b w:val="1"/>
                <w:bCs w:val="1"/>
                <w:sz w:val="16"/>
                <w:szCs w:val="16"/>
              </w:rPr>
              <w:br w:type="page"/>
            </w:r>
            <w:r w:rsidRPr="700E25F2" w:rsidR="00DB0CFB">
              <w:rPr>
                <w:rFonts w:ascii="Verdana" w:hAnsi="Verdana"/>
                <w:b w:val="1"/>
                <w:bCs w:val="1"/>
                <w:sz w:val="16"/>
                <w:szCs w:val="16"/>
              </w:rPr>
              <w:t>OCENA</w:t>
            </w:r>
          </w:p>
          <w:p w:rsidRPr="00E65F84" w:rsidR="00DB0CFB" w:rsidP="00DB0CFB" w:rsidRDefault="00DB0CFB" w14:paraId="2908EB2C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121FD38A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664DC737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1FE2DD96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51BA393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2735753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741DE78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07F023C8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3F22201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B74CA8" w:rsidTr="700E25F2" w14:paraId="3564D369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4BDB5498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2916C19D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6800FB26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4A5D4D0D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4A12034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2D6BE843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6109989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B74CA8" w:rsidTr="700E25F2" w14:paraId="06DEE303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B0CFB" w:rsidP="00DB0CFB" w:rsidRDefault="00DB0CFB" w14:paraId="1BD18BE5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2974681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7799BD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758233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066C52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B3C19B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B74CA8" w:rsidTr="700E25F2" w14:paraId="14B498DB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74869460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75D7907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43A5FA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44CB57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01AB7F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783CE7" w:rsidR="00427060" w:rsidTr="700E25F2" w14:paraId="3D5D724E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187F57B8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783CE7" w:rsidR="00783CE7" w:rsidP="00891923" w:rsidRDefault="00DB0CFB" w14:paraId="259A359E" wp14:textId="77777777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rFonts w:ascii="Verdana" w:hAnsi="Verdana" w:cs="Calibri"/>
                <w:sz w:val="16"/>
                <w:szCs w:val="16"/>
              </w:rPr>
            </w:pPr>
            <w:r w:rsidRPr="00C93E5A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C93E5A" w:rsidR="00C93E5A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podróżowanie i turystyka </w:t>
            </w:r>
          </w:p>
          <w:p w:rsidRPr="008D5135" w:rsidR="00423677" w:rsidP="00783CE7" w:rsidRDefault="00C93E5A" w14:paraId="6955DC3F" wp14:textId="77777777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rFonts w:ascii="Verdana" w:hAnsi="Verdana" w:cs="Calibri"/>
                <w:sz w:val="16"/>
                <w:szCs w:val="16"/>
                <w:lang w:val="en-US"/>
              </w:rPr>
            </w:pPr>
            <w:proofErr w:type="spellStart"/>
            <w:r w:rsidRPr="00783CE7">
              <w:rPr>
                <w:rFonts w:ascii="Verdana" w:hAnsi="Verdana"/>
                <w:sz w:val="16"/>
                <w:szCs w:val="16"/>
                <w:lang w:val="en-US"/>
              </w:rPr>
              <w:t>c</w:t>
            </w:r>
            <w:r w:rsidRPr="00783CE7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zasy</w:t>
            </w:r>
            <w:proofErr w:type="spellEnd"/>
            <w:r w:rsidRPr="00783CE7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3CE7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przeszłe</w:t>
            </w:r>
            <w:proofErr w:type="spellEnd"/>
            <w:r w:rsidRPr="00783CE7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783CE7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Past Continuous, Past Simple</w:t>
            </w:r>
          </w:p>
          <w:p w:rsidRPr="008D5135" w:rsidR="008D5135" w:rsidP="00783CE7" w:rsidRDefault="008D5135" w14:paraId="2578969D" wp14:textId="77777777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rFonts w:ascii="Verdana" w:hAnsi="Verdana" w:cs="Calibri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zaimki osobowe</w:t>
            </w:r>
          </w:p>
          <w:p w:rsidRPr="008D5135" w:rsidR="008D5135" w:rsidP="00783CE7" w:rsidRDefault="008D5135" w14:paraId="7265E8B6" wp14:textId="77777777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rFonts w:ascii="Verdana" w:hAnsi="Verdana" w:cs="Calibri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formy dzierżawcze</w:t>
            </w:r>
          </w:p>
          <w:p w:rsidRPr="00783CE7" w:rsidR="008D5135" w:rsidP="00783CE7" w:rsidRDefault="008D5135" w14:paraId="5CCBB51F" wp14:textId="77777777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rFonts w:ascii="Verdana" w:hAnsi="Verdana" w:cs="Calibri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zaimki zwrotne i wzajemne</w:t>
            </w:r>
          </w:p>
        </w:tc>
      </w:tr>
      <w:tr xmlns:wp14="http://schemas.microsoft.com/office/word/2010/wordml" w:rsidRPr="00E65F84" w:rsidR="00B74CA8" w:rsidTr="700E25F2" w14:paraId="6F43C11E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0B17AC83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B72DBB" w:rsidR="00B72DBB" w:rsidP="00B72DBB" w:rsidRDefault="00B72DBB" w14:paraId="639D717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nie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Pr="00B72DBB" w:rsidR="00B72DBB" w:rsidP="00B72DBB" w:rsidRDefault="00B72DBB" w14:paraId="6958EA8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</w:t>
            </w:r>
            <w:r w:rsidR="007B296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niektóre 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>zadania na słuchanie i czytanie ze zrozumieniem</w:t>
            </w:r>
          </w:p>
          <w:p w:rsidRPr="00B72DBB" w:rsidR="00B72DBB" w:rsidP="00B72DBB" w:rsidRDefault="00B72DBB" w14:paraId="7CF9C1A1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</w:t>
            </w:r>
            <w:r w:rsidR="007B296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błędy,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uzyskuje i przekazuje informacje i wyjaśnienia</w:t>
            </w:r>
          </w:p>
          <w:p w:rsidRPr="00B72DBB" w:rsidR="00DB0CFB" w:rsidP="00B72DBB" w:rsidRDefault="00B72DBB" w14:paraId="0A45B6F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7B2961" w:rsidR="007B2961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  <w:r w:rsidR="00877F1B">
              <w:rPr>
                <w:rFonts w:ascii="Verdana" w:hAnsi="Verdana"/>
                <w:b w:val="0"/>
                <w:bCs w:val="0"/>
                <w:sz w:val="16"/>
                <w:szCs w:val="16"/>
              </w:rPr>
              <w:t>,</w:t>
            </w:r>
            <w:r w:rsidRPr="007B296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7B296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B72DBB" w:rsidR="00B72DBB" w:rsidP="00B72DBB" w:rsidRDefault="00B72DBB" w14:paraId="1D91CFA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właściwie reaguje na polecenia</w:t>
            </w:r>
          </w:p>
          <w:p w:rsidRPr="00B72DBB" w:rsidR="00B72DBB" w:rsidP="00B72DBB" w:rsidRDefault="00B72DBB" w14:paraId="66F5DBA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zadania na słuchanie i czytanie ze zrozumieniem</w:t>
            </w:r>
          </w:p>
          <w:p w:rsidRPr="00B72DBB" w:rsidR="00B72DBB" w:rsidP="00B72DBB" w:rsidRDefault="00B72DBB" w14:paraId="31B8EBD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B72DBB" w:rsidR="00B72DBB" w:rsidP="00B72DBB" w:rsidRDefault="00B72DBB" w14:paraId="55719A3D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stara się aktywnie uczestniczyć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rozpoczyna, prowadzi i kończy rozmowę, podtrzymuje rozmowę w przypadku trudności w jej przebiegu,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częściowo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uzyskuje i przekazuje informacje i wyjaśnienia</w:t>
            </w:r>
          </w:p>
          <w:p w:rsidRPr="00B72DBB" w:rsidR="00DB0CFB" w:rsidP="00B72DBB" w:rsidRDefault="00B72DBB" w14:paraId="1182490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B72DBB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częściowo</w:t>
            </w:r>
            <w:r w:rsidRPr="00B72DBB">
              <w:rPr>
                <w:rFonts w:ascii="Verdana" w:hAnsi="Verdana"/>
                <w:sz w:val="16"/>
                <w:szCs w:val="16"/>
              </w:rPr>
              <w:t xml:space="preserve"> bezbłędnie </w:t>
            </w:r>
            <w:r w:rsidRPr="00B72DBB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niektóre </w:t>
            </w:r>
            <w:r w:rsidRPr="00B72DBB">
              <w:rPr>
                <w:rFonts w:ascii="Verdana" w:hAnsi="Verdana" w:cs="Calibri"/>
                <w:color w:val="000000"/>
                <w:sz w:val="16"/>
                <w:szCs w:val="16"/>
              </w:rPr>
              <w:t>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B72DBB" w:rsidR="00B72DBB" w:rsidP="00B72DBB" w:rsidRDefault="00B72DBB" w14:paraId="071F091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B72DBB" w:rsidR="00B72DBB" w:rsidP="00B72DBB" w:rsidRDefault="00B72DBB" w14:paraId="2DEB496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B72DBB" w:rsidR="00B72DBB" w:rsidP="00B72DBB" w:rsidRDefault="00B72DBB" w14:paraId="10C0EAE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B72DBB" w:rsidR="00B72DBB" w:rsidP="00B72DBB" w:rsidRDefault="00B72DBB" w14:paraId="4217A2FA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w większości bezbłędnie uzyskuje i przekazuje informacje i wyjaśnienia</w:t>
            </w:r>
          </w:p>
          <w:p w:rsidRPr="00B72DBB" w:rsidR="00DB0CFB" w:rsidP="00B72DBB" w:rsidRDefault="00B72DBB" w14:paraId="0139483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B72DBB" w:rsidR="00B72DBB" w:rsidP="00B72DBB" w:rsidRDefault="00B72DBB" w14:paraId="3F3F601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B72DBB" w:rsidR="00B72DBB" w:rsidP="00B72DBB" w:rsidRDefault="00B72DBB" w14:paraId="066AF27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rozwiązuje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wszystkie 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>zadania na słuchanie i czytanie ze zrozumieniem</w:t>
            </w:r>
          </w:p>
          <w:p w:rsidRPr="00B72DBB" w:rsidR="00B72DBB" w:rsidP="00B72DBB" w:rsidRDefault="00B72DBB" w14:paraId="05A7515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B72DBB" w:rsidR="00B72DBB" w:rsidP="00B72DBB" w:rsidRDefault="00B72DBB" w14:paraId="295DB625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</w:t>
            </w:r>
            <w:r w:rsidRPr="00B72DBB" w:rsidR="002137D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rozmowie, rozpoczyna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prowadzi i kończy rozmowę, podtrzymuje rozmowę w przypadku trudności w jej przebiegu, bezbłędnie uzyskuje i przekazuje informacje i wyjaśnienia</w:t>
            </w:r>
          </w:p>
          <w:p w:rsidRPr="00B72DBB" w:rsidR="00DB0CFB" w:rsidP="00B72DBB" w:rsidRDefault="00B72DBB" w14:paraId="4BFCC4B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wszystkie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informacje zawarte w materiałach audiowizualnych oraz sformułowane w języku polskim i obcym</w:t>
            </w:r>
          </w:p>
        </w:tc>
      </w:tr>
      <w:tr xmlns:wp14="http://schemas.microsoft.com/office/word/2010/wordml" w:rsidRPr="00F71F00" w:rsidR="00DB0CFB" w:rsidTr="700E25F2" w14:paraId="55948DCE" wp14:textId="77777777">
        <w:tc>
          <w:tcPr>
            <w:tcW w:w="0" w:type="auto"/>
            <w:gridSpan w:val="5"/>
            <w:shd w:val="clear" w:color="auto" w:fill="00B050"/>
            <w:tcMar/>
          </w:tcPr>
          <w:p w:rsidRPr="00F71F00" w:rsidR="00DB0CFB" w:rsidP="00B43A55" w:rsidRDefault="00DF0B55" w14:paraId="41D30763" wp14:textId="77777777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Żywienie</w:t>
            </w:r>
            <w:proofErr w:type="spellEnd"/>
          </w:p>
        </w:tc>
      </w:tr>
      <w:tr xmlns:wp14="http://schemas.microsoft.com/office/word/2010/wordml" w:rsidRPr="00E65F84" w:rsidR="00B74CA8" w:rsidTr="700E25F2" w14:paraId="07350584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700E25F2" w:rsidRDefault="00DB0CFB" w14:paraId="38634FE9" wp14:textId="163946C1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  <w:r w:rsidRPr="700E25F2">
              <w:rPr>
                <w:rFonts w:ascii="Verdana" w:hAnsi="Verdana"/>
                <w:b w:val="1"/>
                <w:bCs w:val="1"/>
                <w:sz w:val="16"/>
                <w:szCs w:val="16"/>
                <w:lang w:val="en-US"/>
              </w:rPr>
              <w:br w:type="page"/>
            </w:r>
            <w:r w:rsidRPr="700E25F2" w:rsidR="00DB0CFB">
              <w:rPr>
                <w:rFonts w:ascii="Verdana" w:hAnsi="Verdana"/>
                <w:b w:val="1"/>
                <w:bCs w:val="1"/>
                <w:sz w:val="16"/>
                <w:szCs w:val="16"/>
              </w:rPr>
              <w:t>OCENA</w:t>
            </w:r>
          </w:p>
          <w:p w:rsidRPr="00E65F84" w:rsidR="00DB0CFB" w:rsidP="00DB0CFB" w:rsidRDefault="00DB0CFB" w14:paraId="46ABBD8F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06BBA33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6DA00A35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464FCBC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7FAE2586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C8C6B09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6A11865A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3382A365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2377922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B74CA8" w:rsidTr="700E25F2" w14:paraId="14D2400F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5C71F136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62199465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503D9E6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31A9B38D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2D18EDBE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41E7FC20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5BB982B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B74CA8" w:rsidTr="700E25F2" w14:paraId="16135411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B0CFB" w:rsidP="00DB0CFB" w:rsidRDefault="00DB0CFB" w14:paraId="1E21C66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46CF238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1819DB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7FD19B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F5579C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C2EE4B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B74CA8" w:rsidTr="700E25F2" w14:paraId="21E976F0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0DA123B1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2D09473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86D223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E93588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337B8C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DF0B55" w:rsidR="00427060" w:rsidTr="700E25F2" w14:paraId="3F90E4C2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4C4CEA3D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DF0B55" w:rsidR="00DF0B55" w:rsidP="00891923" w:rsidRDefault="00DB0CFB" w14:paraId="2D89F02E" wp14:textId="77777777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DF0B55" w:rsidR="00DF0B55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żywienie </w:t>
            </w:r>
          </w:p>
          <w:p w:rsidRPr="00DF0B55" w:rsidR="00DF0B55" w:rsidP="00DF0B55" w:rsidRDefault="00DF0B55" w14:paraId="3370374A" wp14:textId="77777777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sz w:val="16"/>
                <w:szCs w:val="16"/>
              </w:rPr>
              <w:t>r</w:t>
            </w:r>
            <w:r w:rsidRPr="00DF0B55">
              <w:rPr>
                <w:rFonts w:ascii="Verdana" w:hAnsi="Verdana" w:cs="Calibri"/>
                <w:color w:val="000000"/>
                <w:sz w:val="16"/>
                <w:szCs w:val="16"/>
              </w:rPr>
              <w:t>zeczowniki policzalne i niepoliczalne</w:t>
            </w:r>
          </w:p>
          <w:p w:rsidRPr="00906C76" w:rsidR="00DB0CFB" w:rsidP="00DF0B55" w:rsidRDefault="00906C76" w14:paraId="5E9DE97B" wp14:textId="77777777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906C76">
              <w:rPr>
                <w:rFonts w:ascii="Verdana" w:hAnsi="Verdana"/>
                <w:sz w:val="16"/>
                <w:szCs w:val="16"/>
              </w:rPr>
              <w:t>tryb rozkazujący</w:t>
            </w:r>
          </w:p>
        </w:tc>
      </w:tr>
      <w:tr xmlns:wp14="http://schemas.microsoft.com/office/word/2010/wordml" w:rsidRPr="00E65F84" w:rsidR="00B74CA8" w:rsidTr="700E25F2" w14:paraId="206E8A35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790B6ABA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906C76" w:rsidR="00110954" w:rsidP="00110954" w:rsidRDefault="00110954" w14:paraId="15571D1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906C76" w:rsidR="00110954" w:rsidP="00110954" w:rsidRDefault="00110954" w14:paraId="6D35C60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poprawnie rozwiązuje niektóre zadania na słuchanie i czytanie ze zrozumieniem </w:t>
            </w:r>
          </w:p>
          <w:p w:rsidRPr="00906C76" w:rsidR="00906C76" w:rsidP="00906C76" w:rsidRDefault="00110954" w14:paraId="6E60CC6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zdawkowo, </w:t>
            </w:r>
            <w:r w:rsidRPr="00906C7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popełniając liczne </w:t>
            </w:r>
            <w:r w:rsidRPr="00906C76" w:rsidR="002137D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błędy, </w:t>
            </w:r>
            <w:r w:rsidRPr="00906C76" w:rsidR="002137D3">
              <w:rPr>
                <w:rFonts w:ascii="Verdana" w:hAnsi="Verdana"/>
                <w:b w:val="0"/>
                <w:bCs w:val="0"/>
                <w:sz w:val="16"/>
                <w:szCs w:val="16"/>
              </w:rPr>
              <w:t>opisuje</w:t>
            </w:r>
            <w:r w:rsidRPr="00906C76" w:rsid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przedmioty, opowiada o czynnościach, przedstawia fakty, wyraża i uzasadnia swoje opinie</w:t>
            </w:r>
          </w:p>
          <w:p w:rsidRPr="00906C76" w:rsidR="00110954" w:rsidP="00110954" w:rsidRDefault="00110954" w14:paraId="229E0D28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sz w:val="16"/>
                <w:szCs w:val="16"/>
              </w:rPr>
              <w:t>– z trudem uczestniczy</w:t>
            </w:r>
            <w:r w:rsidRPr="00906C7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liczne błędy, uzyskuje i przekazuje informacje i wyjaśnienia, zdawkowo wyraża i uzasadnia swoje opinie i upodobania, pyta o opinie rozmówcy</w:t>
            </w:r>
          </w:p>
          <w:p w:rsidRPr="00906C76" w:rsidR="00DB0CFB" w:rsidP="00110954" w:rsidRDefault="00110954" w14:paraId="239151D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906C76">
              <w:rPr>
                <w:rFonts w:ascii="Verdana" w:hAnsi="Verdana"/>
                <w:sz w:val="16"/>
                <w:szCs w:val="16"/>
              </w:rPr>
              <w:t xml:space="preserve">– popełniając liczne błędy, </w:t>
            </w:r>
            <w:r w:rsidRPr="00906C76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niektóre informacje sformułowane w języku polskim i obcym</w:t>
            </w:r>
          </w:p>
        </w:tc>
        <w:tc>
          <w:tcPr>
            <w:tcW w:w="0" w:type="auto"/>
            <w:tcMar/>
          </w:tcPr>
          <w:p w:rsidRPr="00906C76" w:rsidR="00DF0B55" w:rsidP="00DF0B55" w:rsidRDefault="00DF0B55" w14:paraId="3E69723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:rsidRPr="00906C76" w:rsidR="00DF0B55" w:rsidP="00DF0B55" w:rsidRDefault="00DF0B55" w14:paraId="73C4E61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poprawnie rozwiązuje zadania na słuchanie i czytanie ze zrozumieniem </w:t>
            </w:r>
          </w:p>
          <w:p w:rsidRPr="00906C76" w:rsidR="00DF0B55" w:rsidP="00DF0B55" w:rsidRDefault="00DF0B55" w14:paraId="75A6C94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906C7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906C76" w:rsidR="00906C76" w:rsidP="00906C76" w:rsidRDefault="00DF0B55" w14:paraId="690086B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poprawnie </w:t>
            </w:r>
            <w:r w:rsidRPr="00906C76" w:rsid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>opisuje przedmioty, opowiada o czynnościach, przedstawia fakty, wyraża i uzasadnia swoje opinie</w:t>
            </w:r>
          </w:p>
          <w:p w:rsidRPr="00906C76" w:rsidR="00DF0B55" w:rsidP="00DF0B55" w:rsidRDefault="00DF0B55" w14:paraId="1E6EB92C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906C76" w:rsidR="00110954">
              <w:rPr>
                <w:rFonts w:ascii="Verdana" w:hAnsi="Verdana"/>
                <w:b w:val="0"/>
                <w:sz w:val="16"/>
                <w:szCs w:val="16"/>
              </w:rPr>
              <w:t xml:space="preserve">stara się </w:t>
            </w:r>
            <w:r w:rsidRPr="00906C76" w:rsidR="00766F6C">
              <w:rPr>
                <w:rFonts w:ascii="Verdana" w:hAnsi="Verdana"/>
                <w:b w:val="0"/>
                <w:sz w:val="16"/>
                <w:szCs w:val="16"/>
              </w:rPr>
              <w:t xml:space="preserve">aktywnie </w:t>
            </w:r>
            <w:r w:rsidRPr="00906C76" w:rsidR="00110954">
              <w:rPr>
                <w:rFonts w:ascii="Verdana" w:hAnsi="Verdana"/>
                <w:b w:val="0"/>
                <w:sz w:val="16"/>
                <w:szCs w:val="16"/>
              </w:rPr>
              <w:t>uczestniczyć</w:t>
            </w:r>
            <w:r w:rsidRPr="00906C76" w:rsidR="00110954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906C7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w rozmowie, rozpoczyna, prowadzi i kończy rozmowę, podtrzymuje rozmowę w przypadku trudności w jej przebiegu, </w:t>
            </w:r>
            <w:r w:rsidRPr="00906C76">
              <w:rPr>
                <w:rFonts w:ascii="Verdana" w:hAnsi="Verdana"/>
                <w:b w:val="0"/>
                <w:sz w:val="16"/>
                <w:szCs w:val="16"/>
              </w:rPr>
              <w:t xml:space="preserve">częściowo </w:t>
            </w:r>
            <w:r w:rsidRPr="00906C7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poprawnie uzyskuje i przekazuje informacje i wyjaśnienia, wyraża i uzasadnia swoje opinie i upodobania, pyta o opinie rozmówcy</w:t>
            </w:r>
          </w:p>
          <w:p w:rsidRPr="00906C76" w:rsidR="00DB0CFB" w:rsidP="00DF0B55" w:rsidRDefault="00DF0B55" w14:paraId="2DF43B7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906C76">
              <w:rPr>
                <w:rFonts w:ascii="Verdana" w:hAnsi="Verdana"/>
                <w:sz w:val="16"/>
                <w:szCs w:val="16"/>
              </w:rPr>
              <w:t xml:space="preserve">– częściowo bezbłędnie </w:t>
            </w:r>
            <w:r w:rsidRPr="00906C76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</w:t>
            </w:r>
            <w:r w:rsidRPr="00906C76" w:rsidR="00110954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niektóre</w:t>
            </w:r>
            <w:r w:rsidRP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informacje sformułowane w języku polskim i obcym</w:t>
            </w:r>
          </w:p>
        </w:tc>
        <w:tc>
          <w:tcPr>
            <w:tcW w:w="0" w:type="auto"/>
            <w:tcMar/>
          </w:tcPr>
          <w:p w:rsidRPr="00906C76" w:rsidR="00DF0B55" w:rsidP="00DF0B55" w:rsidRDefault="00DF0B55" w14:paraId="4270E42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906C76" w:rsidR="00DF0B55" w:rsidP="00DF0B55" w:rsidRDefault="00DF0B55" w14:paraId="1FF65C8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poprawnie rozwiązuje zadania na słuchanie i czytanie ze zrozumieniem </w:t>
            </w:r>
          </w:p>
          <w:p w:rsidRPr="00906C76" w:rsidR="00DF0B55" w:rsidP="00DF0B55" w:rsidRDefault="00DF0B55" w14:paraId="21CEF73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906C7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906C76" w:rsidR="00DF0B55" w:rsidP="00DF0B55" w:rsidRDefault="00DF0B55" w14:paraId="1A43CA7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</w:t>
            </w:r>
            <w:r w:rsidRPr="00906C76" w:rsid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>opisuje przedmioty, opowiada o czynnościach, przedstawia fakty, wyraża i uzasadnia swoje opinie</w:t>
            </w:r>
          </w:p>
          <w:p w:rsidRPr="00906C76" w:rsidR="00DF0B55" w:rsidP="00DF0B55" w:rsidRDefault="00DF0B55" w14:paraId="4CAC52E6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906C7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w większości poprawnie uzyskuje i przekazuje informacje i wyjaśnienia, wyraża i uzasadnia swoje opinie i upodobania, pyta o opinie rozmówcy</w:t>
            </w:r>
          </w:p>
          <w:p w:rsidRPr="00906C76" w:rsidR="00DB0CFB" w:rsidP="00DF0B55" w:rsidRDefault="00DF0B55" w14:paraId="6FE28A5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906C7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informacje sformułowane w języku polskim i obcym</w:t>
            </w:r>
          </w:p>
        </w:tc>
        <w:tc>
          <w:tcPr>
            <w:tcW w:w="0" w:type="auto"/>
            <w:tcMar/>
          </w:tcPr>
          <w:p w:rsidRPr="00906C76" w:rsidR="00DF0B55" w:rsidP="00DF0B55" w:rsidRDefault="00DF0B55" w14:paraId="1C78A76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906C76" w:rsidR="00DF0B55" w:rsidP="00DF0B55" w:rsidRDefault="00DF0B55" w14:paraId="0205F08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rozwiązuje wszystkie zadania na słuchanie i czytanie ze zrozumieniem </w:t>
            </w:r>
          </w:p>
          <w:p w:rsidRPr="00906C76" w:rsidR="00DF0B55" w:rsidP="00DF0B55" w:rsidRDefault="00DF0B55" w14:paraId="5B5140D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906C7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906C76" w:rsidR="00906C76" w:rsidP="00906C76" w:rsidRDefault="00DF0B55" w14:paraId="4F658EE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bezbłędnie </w:t>
            </w:r>
            <w:r w:rsidRPr="00906C76" w:rsid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>opisuje przedmioty, opowiada o czynnościach, przedstawia fakty, wyraża i uzasadnia swoje opinie</w:t>
            </w:r>
          </w:p>
          <w:p w:rsidRPr="00906C76" w:rsidR="00DF0B55" w:rsidP="00DF0B55" w:rsidRDefault="00DF0B55" w14:paraId="40B01035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906C7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rozmowie, rozpoczyna, prowadzi i kończy rozmowę, podtrzymuje rozmowę w przypadku trudności w jej przebiegu, </w:t>
            </w:r>
            <w:r w:rsidRPr="00906C76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906C7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uzyskuje i przekazuje informacje i wyjaśnienia, wyraża i uzasadnia swoje opinie i upodobania, pyta o opinie rozmówcy</w:t>
            </w:r>
          </w:p>
          <w:p w:rsidRPr="00906C76" w:rsidR="00DB0CFB" w:rsidP="00DF0B55" w:rsidRDefault="00DF0B55" w14:paraId="593A11F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906C7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wszystkie informacje sformułowane w języku polskim i obcym</w:t>
            </w:r>
          </w:p>
        </w:tc>
      </w:tr>
      <w:tr xmlns:wp14="http://schemas.microsoft.com/office/word/2010/wordml" w:rsidRPr="00F532FB" w:rsidR="00DB0CFB" w:rsidTr="700E25F2" w14:paraId="02408B5E" wp14:textId="77777777">
        <w:tc>
          <w:tcPr>
            <w:tcW w:w="0" w:type="auto"/>
            <w:gridSpan w:val="5"/>
            <w:shd w:val="clear" w:color="auto" w:fill="00B050"/>
            <w:tcMar/>
          </w:tcPr>
          <w:p w:rsidRPr="00585EEF" w:rsidR="00DB0CFB" w:rsidP="00DB0CFB" w:rsidRDefault="00891923" w14:paraId="3CB461A0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  <w:lang w:val="en-GB"/>
              </w:rPr>
              <w:t>Zdrowie</w:t>
            </w:r>
            <w:proofErr w:type="spellEnd"/>
          </w:p>
        </w:tc>
      </w:tr>
      <w:tr xmlns:wp14="http://schemas.microsoft.com/office/word/2010/wordml" w:rsidRPr="00E65F84" w:rsidR="00B74CA8" w:rsidTr="700E25F2" w14:paraId="5390FAE3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700E25F2" w:rsidRDefault="00DB0CFB" w14:paraId="64027D43" wp14:textId="3899F301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  <w:r w:rsidRPr="700E25F2">
              <w:rPr>
                <w:rFonts w:ascii="Verdana" w:hAnsi="Verdana"/>
                <w:b w:val="1"/>
                <w:bCs w:val="1"/>
                <w:sz w:val="16"/>
                <w:szCs w:val="16"/>
                <w:lang w:val="en-GB"/>
              </w:rPr>
              <w:br w:type="page"/>
            </w:r>
            <w:r w:rsidRPr="700E25F2" w:rsidR="00DB0CFB">
              <w:rPr>
                <w:rFonts w:ascii="Verdana" w:hAnsi="Verdana"/>
                <w:b w:val="1"/>
                <w:bCs w:val="1"/>
                <w:sz w:val="16"/>
                <w:szCs w:val="16"/>
              </w:rPr>
              <w:t>OCENA</w:t>
            </w:r>
          </w:p>
          <w:p w:rsidRPr="00E65F84" w:rsidR="00DB0CFB" w:rsidP="00DB0CFB" w:rsidRDefault="00DB0CFB" w14:paraId="38C1F859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0C8FE7C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4E995F86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41004F19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3EBE29F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67C0C65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7B7AEE9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308D56CC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79711F9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B74CA8" w:rsidTr="700E25F2" w14:paraId="1EE45CEE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797E50C6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7B04FA47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7B16EAB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20F679D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6EAD8F7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088099D0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3503194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B74CA8" w:rsidTr="700E25F2" w14:paraId="68EFB5B4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B0CFB" w:rsidP="00DB0CFB" w:rsidRDefault="00DB0CFB" w14:paraId="6689C4B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133C3CA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690EDE5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648C03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4AF641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C6AB74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B74CA8" w:rsidTr="700E25F2" w14:paraId="50EC9E11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568C698B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5962976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A2DA96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428465B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3BE7E1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427060" w:rsidTr="700E25F2" w14:paraId="0A86EF78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1A939487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F532FB" w:rsidR="00DB0CFB" w:rsidP="00DB0CFB" w:rsidRDefault="00DB0CFB" w14:paraId="4B743B54" wp14:textId="77777777">
            <w:pPr>
              <w:pStyle w:val="NormalnyWeb"/>
              <w:numPr>
                <w:ilvl w:val="0"/>
                <w:numId w:val="11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891923">
              <w:rPr>
                <w:rFonts w:ascii="Verdana" w:hAnsi="Verdana"/>
                <w:i/>
                <w:color w:val="000000"/>
                <w:sz w:val="16"/>
                <w:szCs w:val="16"/>
              </w:rPr>
              <w:t>zdrowie</w:t>
            </w:r>
          </w:p>
          <w:p w:rsidRPr="00906C76" w:rsidR="00DB0CFB" w:rsidP="00585EEF" w:rsidRDefault="00891923" w14:paraId="333EC9E7" wp14:textId="77777777">
            <w:pPr>
              <w:pStyle w:val="NormalnyWeb"/>
              <w:numPr>
                <w:ilvl w:val="0"/>
                <w:numId w:val="11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z</w:t>
            </w:r>
            <w:r w:rsidRPr="00851C0E">
              <w:rPr>
                <w:rFonts w:ascii="Verdana" w:hAnsi="Verdana" w:cs="Calibri"/>
                <w:color w:val="000000"/>
                <w:sz w:val="16"/>
                <w:szCs w:val="16"/>
              </w:rPr>
              <w:t>dania warunkowe</w:t>
            </w:r>
          </w:p>
          <w:p w:rsidR="00906C76" w:rsidP="00585EEF" w:rsidRDefault="00906C76" w14:paraId="03B250C9" wp14:textId="77777777">
            <w:pPr>
              <w:pStyle w:val="NormalnyWeb"/>
              <w:numPr>
                <w:ilvl w:val="0"/>
                <w:numId w:val="11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czasownik: </w:t>
            </w:r>
            <w:proofErr w:type="spellStart"/>
            <w:r w:rsidRPr="00906C76">
              <w:rPr>
                <w:rFonts w:ascii="Verdana" w:hAnsi="Verdana"/>
                <w:i/>
                <w:iCs/>
                <w:sz w:val="16"/>
                <w:szCs w:val="16"/>
              </w:rPr>
              <w:t>should</w:t>
            </w:r>
            <w:proofErr w:type="spellEnd"/>
          </w:p>
          <w:p w:rsidRPr="00E65F84" w:rsidR="00906C76" w:rsidP="00585EEF" w:rsidRDefault="00906C76" w14:paraId="315EFE27" wp14:textId="77777777">
            <w:pPr>
              <w:pStyle w:val="NormalnyWeb"/>
              <w:numPr>
                <w:ilvl w:val="0"/>
                <w:numId w:val="11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wyrażanie propozycji i sugestii</w:t>
            </w:r>
          </w:p>
        </w:tc>
      </w:tr>
      <w:tr xmlns:wp14="http://schemas.microsoft.com/office/word/2010/wordml" w:rsidRPr="00E65F84" w:rsidR="00B74CA8" w:rsidTr="700E25F2" w14:paraId="1E66EE13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044C52EE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891923" w:rsidR="00891923" w:rsidP="00891923" w:rsidRDefault="00891923" w14:paraId="3F9BB67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nie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Pr="00891923" w:rsidR="00891923" w:rsidP="00891923" w:rsidRDefault="00891923" w14:paraId="3394D6B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</w:t>
            </w:r>
            <w:r w:rsidR="00877F1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niektóre 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>zadania na słuchanie i czytanie ze zrozumieniem</w:t>
            </w:r>
          </w:p>
          <w:p w:rsidRPr="00891923" w:rsidR="00891923" w:rsidP="00891923" w:rsidRDefault="00891923" w14:paraId="14709C7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877F1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prostymi zdaniami </w:t>
            </w:r>
            <w:r w:rsidR="00877F1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zdawkowo </w:t>
            </w:r>
            <w:r w:rsidRPr="00851C0E"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opisuje </w:t>
            </w:r>
            <w:r w:rsidRPr="00AD7EEF" w:rsidR="00906C76">
              <w:rPr>
                <w:rFonts w:ascii="Verdana" w:hAnsi="Verdana" w:cs="Calibri"/>
                <w:color w:val="000000"/>
                <w:sz w:val="16"/>
                <w:szCs w:val="16"/>
              </w:rPr>
              <w:t>osoby</w:t>
            </w:r>
            <w:r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i</w:t>
            </w:r>
            <w:r w:rsidRPr="00AD7EEF"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przedmioty</w:t>
            </w:r>
            <w:r w:rsidR="00906C76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AD7EEF"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opowiada o czynnościach</w:t>
            </w:r>
            <w:r w:rsidR="00906C76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AD7EEF"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przedstawia fakty</w:t>
            </w:r>
            <w:r w:rsidRPr="00851C0E" w:rsidR="00906C76">
              <w:rPr>
                <w:rFonts w:ascii="Verdana" w:hAnsi="Verdana" w:cs="Calibri"/>
                <w:color w:val="000000"/>
                <w:sz w:val="16"/>
                <w:szCs w:val="16"/>
              </w:rPr>
              <w:t>, wyraża i uzasadnia opinie</w:t>
            </w:r>
            <w:r w:rsidRPr="00891923" w:rsid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Pr="00891923" w:rsidR="00891923" w:rsidP="00891923" w:rsidRDefault="00891923" w14:paraId="3D77BF5B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877F1B"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błędy,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uzyskuje i przekazuje informacje i wyjaśnienia,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 i upodobania, pyta o opinie rozmówcy</w:t>
            </w:r>
          </w:p>
          <w:p w:rsidRPr="00891923" w:rsidR="00DB0CFB" w:rsidP="00891923" w:rsidRDefault="00891923" w14:paraId="75EE0BE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popełniając liczne błędy,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przekazuje w języku obcym </w:t>
            </w:r>
            <w:r w:rsidRPr="00877F1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niektóre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891923" w:rsidR="00891923" w:rsidP="00891923" w:rsidRDefault="00891923" w14:paraId="378C05F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właściwie reaguje na polecenia</w:t>
            </w:r>
          </w:p>
          <w:p w:rsidRPr="00891923" w:rsidR="00891923" w:rsidP="00891923" w:rsidRDefault="00891923" w14:paraId="5560FF0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zadania na słuchanie i czytanie ze zrozumieniem</w:t>
            </w:r>
          </w:p>
          <w:p w:rsidRPr="00891923" w:rsidR="00891923" w:rsidP="00891923" w:rsidRDefault="00891923" w14:paraId="29421D4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="00906C76" w:rsidP="00891923" w:rsidRDefault="00891923" w14:paraId="0A348A0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851C0E"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opisuje </w:t>
            </w:r>
            <w:r w:rsidRPr="00AD7EEF" w:rsidR="00906C76">
              <w:rPr>
                <w:rFonts w:ascii="Verdana" w:hAnsi="Verdana" w:cs="Calibri"/>
                <w:color w:val="000000"/>
                <w:sz w:val="16"/>
                <w:szCs w:val="16"/>
              </w:rPr>
              <w:t>osoby</w:t>
            </w:r>
            <w:r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i</w:t>
            </w:r>
            <w:r w:rsidRPr="00AD7EEF"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przedmioty</w:t>
            </w:r>
            <w:r w:rsidR="00906C76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AD7EEF"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opowiada o czynnościach</w:t>
            </w:r>
            <w:r w:rsidR="00906C76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AD7EEF"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przedstawia fakty</w:t>
            </w:r>
            <w:r w:rsidRPr="00851C0E" w:rsidR="00906C76">
              <w:rPr>
                <w:rFonts w:ascii="Verdana" w:hAnsi="Verdana" w:cs="Calibri"/>
                <w:color w:val="000000"/>
                <w:sz w:val="16"/>
                <w:szCs w:val="16"/>
              </w:rPr>
              <w:t>, wyraża i uzasadnia opinie</w:t>
            </w:r>
            <w:r w:rsidRPr="00891923" w:rsidR="00906C7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Pr="00891923" w:rsidR="00891923" w:rsidP="00891923" w:rsidRDefault="00891923" w14:paraId="2770B762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stara się </w:t>
            </w:r>
            <w:r w:rsidRPr="00D00F26" w:rsidR="00766F6C">
              <w:rPr>
                <w:rFonts w:ascii="Verdana" w:hAnsi="Verdana"/>
                <w:b w:val="0"/>
                <w:sz w:val="16"/>
                <w:szCs w:val="16"/>
              </w:rPr>
              <w:t xml:space="preserve">aktywnie </w:t>
            </w:r>
            <w:r>
              <w:rPr>
                <w:rFonts w:ascii="Verdana" w:hAnsi="Verdana"/>
                <w:b w:val="0"/>
                <w:sz w:val="16"/>
                <w:szCs w:val="16"/>
              </w:rPr>
              <w:t>uczestniczyć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prowadzi i kończy rozmowę, podtrzymuje rozmowę w przypadku trudności w jej przebiegu,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częściowo</w:t>
            </w: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bezbłędnie uzyskuje i przekazuje informacje i wyjaśnienia, wyraża i uzasadnia swoje opinie i upodobania, pyta o opinie rozmówcy</w:t>
            </w:r>
          </w:p>
          <w:p w:rsidRPr="00891923" w:rsidR="00DB0CFB" w:rsidP="00891923" w:rsidRDefault="00891923" w14:paraId="6DD5263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891923">
              <w:rPr>
                <w:rFonts w:ascii="Verdana" w:hAnsi="Verdana"/>
                <w:sz w:val="16"/>
                <w:szCs w:val="16"/>
              </w:rPr>
              <w:t xml:space="preserve">– częściowo bezbłędnie </w:t>
            </w:r>
            <w:r w:rsidRPr="00891923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niektóre </w:t>
            </w:r>
            <w:r w:rsidRPr="00891923">
              <w:rPr>
                <w:rFonts w:ascii="Verdana" w:hAnsi="Verdana" w:cs="Calibri"/>
                <w:color w:val="000000"/>
                <w:sz w:val="16"/>
                <w:szCs w:val="16"/>
              </w:rPr>
              <w:t>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891923" w:rsidR="00891923" w:rsidP="00891923" w:rsidRDefault="00891923" w14:paraId="5A22BAB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891923" w:rsidR="00891923" w:rsidP="00891923" w:rsidRDefault="00891923" w14:paraId="0FDF9EF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891923" w:rsidR="00891923" w:rsidP="00891923" w:rsidRDefault="00891923" w14:paraId="5442208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891923" w:rsidR="00891923" w:rsidP="00891923" w:rsidRDefault="00891923" w14:paraId="368409D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851C0E"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opisuje </w:t>
            </w:r>
            <w:r w:rsidRPr="00AD7EEF" w:rsidR="00906C76">
              <w:rPr>
                <w:rFonts w:ascii="Verdana" w:hAnsi="Verdana" w:cs="Calibri"/>
                <w:color w:val="000000"/>
                <w:sz w:val="16"/>
                <w:szCs w:val="16"/>
              </w:rPr>
              <w:t>osoby</w:t>
            </w:r>
            <w:r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i</w:t>
            </w:r>
            <w:r w:rsidRPr="00AD7EEF"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przedmioty</w:t>
            </w:r>
            <w:r w:rsidR="00906C76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AD7EEF"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opowiada o czynnościach</w:t>
            </w:r>
            <w:r w:rsidR="00906C76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AD7EEF"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przedstawia fakty</w:t>
            </w:r>
            <w:r w:rsidRPr="00851C0E" w:rsidR="00906C76">
              <w:rPr>
                <w:rFonts w:ascii="Verdana" w:hAnsi="Verdana" w:cs="Calibri"/>
                <w:color w:val="000000"/>
                <w:sz w:val="16"/>
                <w:szCs w:val="16"/>
              </w:rPr>
              <w:t>, wyraża i uzasadnia opinie</w:t>
            </w:r>
          </w:p>
          <w:p w:rsidRPr="00891923" w:rsidR="00891923" w:rsidP="00891923" w:rsidRDefault="00891923" w14:paraId="653D6E8E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prowadzi i kończy rozmowę, podtrzymuje rozmowę w przypadku trudności w jej przebiegu, w większości bezbłędnie uzyskuje i przekazuje informacje i wyjaśnienia, wyraża i uzasadnia swoje opinie i upodobania, pyta o opinie rozmówcy</w:t>
            </w:r>
          </w:p>
          <w:p w:rsidRPr="00891923" w:rsidR="00DB0CFB" w:rsidP="00891923" w:rsidRDefault="00891923" w14:paraId="5AB3AA9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891923" w:rsidR="00891923" w:rsidP="00891923" w:rsidRDefault="00891923" w14:paraId="57DA5F0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891923" w:rsidR="00891923" w:rsidP="00891923" w:rsidRDefault="00891923" w14:paraId="2A54978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rozwiązuje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wszystkie 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>zadania na słuchanie i czytanie ze zrozumieniem</w:t>
            </w:r>
          </w:p>
          <w:p w:rsidRPr="00891923" w:rsidR="00891923" w:rsidP="00891923" w:rsidRDefault="00891923" w14:paraId="7BEFE09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891923" w:rsidR="00891923" w:rsidP="00891923" w:rsidRDefault="00891923" w14:paraId="3E6DEAA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szczegółowo </w:t>
            </w:r>
            <w:r w:rsidRPr="00851C0E"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opisuje </w:t>
            </w:r>
            <w:r w:rsidRPr="00AD7EEF" w:rsidR="00906C76">
              <w:rPr>
                <w:rFonts w:ascii="Verdana" w:hAnsi="Verdana" w:cs="Calibri"/>
                <w:color w:val="000000"/>
                <w:sz w:val="16"/>
                <w:szCs w:val="16"/>
              </w:rPr>
              <w:t>osoby</w:t>
            </w:r>
            <w:r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i</w:t>
            </w:r>
            <w:r w:rsidRPr="00AD7EEF"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przedmioty</w:t>
            </w:r>
            <w:r w:rsidR="00906C76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AD7EEF"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opowiada o czynnościach</w:t>
            </w:r>
            <w:r w:rsidR="00906C76">
              <w:rPr>
                <w:rFonts w:ascii="Verdana" w:hAnsi="Verdana" w:cs="Calibri"/>
                <w:color w:val="000000"/>
                <w:sz w:val="16"/>
                <w:szCs w:val="16"/>
              </w:rPr>
              <w:t>,</w:t>
            </w:r>
            <w:r w:rsidRPr="00AD7EEF" w:rsidR="00906C7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przedstawia fakty</w:t>
            </w:r>
            <w:r w:rsidRPr="00851C0E" w:rsidR="00906C76">
              <w:rPr>
                <w:rFonts w:ascii="Verdana" w:hAnsi="Verdana" w:cs="Calibri"/>
                <w:color w:val="000000"/>
                <w:sz w:val="16"/>
                <w:szCs w:val="16"/>
              </w:rPr>
              <w:t>, wyraża i uzasadnia opinie</w:t>
            </w:r>
          </w:p>
          <w:p w:rsidRPr="00891923" w:rsidR="00891923" w:rsidP="00891923" w:rsidRDefault="00891923" w14:paraId="2819BE99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prowadzi i kończy rozmowę, podtrzymuje rozmowę w przypadku trudności w jej przebiegu, bezbłędnie uzyskuje i przekazuje informacje i wyjaśnienia, wyraża i uzasadnia swoje opinie i upodobania, pyta o opinie rozmówcy</w:t>
            </w:r>
          </w:p>
          <w:p w:rsidRPr="00891923" w:rsidR="00DB0CFB" w:rsidP="00891923" w:rsidRDefault="00891923" w14:paraId="1BA2D4D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891923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Pr="00891923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wszystkie </w:t>
            </w:r>
            <w:r w:rsidRPr="00891923">
              <w:rPr>
                <w:rFonts w:ascii="Verdana" w:hAnsi="Verdana" w:cs="Calibri"/>
                <w:color w:val="000000"/>
                <w:sz w:val="16"/>
                <w:szCs w:val="16"/>
              </w:rPr>
              <w:t>informacje zawarte w materiałach audiowizualnych oraz sformułowane w języku polskim i obcym</w:t>
            </w:r>
          </w:p>
        </w:tc>
      </w:tr>
      <w:tr xmlns:wp14="http://schemas.microsoft.com/office/word/2010/wordml" w:rsidRPr="00E65F84" w:rsidR="00D93DEC" w:rsidTr="700E25F2" w14:paraId="06C67955" wp14:textId="77777777"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50"/>
            <w:tcMar/>
          </w:tcPr>
          <w:p w:rsidRPr="00D93DEC" w:rsidR="00D93DEC" w:rsidP="00906C76" w:rsidRDefault="00DC1FDB" w14:paraId="5F852060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Nauka i technika</w:t>
            </w:r>
          </w:p>
        </w:tc>
      </w:tr>
      <w:tr xmlns:wp14="http://schemas.microsoft.com/office/word/2010/wordml" w:rsidRPr="00E65F84" w:rsidR="00681E80" w:rsidTr="700E25F2" w14:paraId="77F918C2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700E25F2" w:rsidRDefault="00D93DEC" w14:paraId="7A405BCE" wp14:textId="661BA155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  <w:r w:rsidRPr="700E25F2">
              <w:rPr>
                <w:rFonts w:ascii="Verdana" w:hAnsi="Verdana"/>
                <w:b w:val="1"/>
                <w:bCs w:val="1"/>
                <w:sz w:val="16"/>
                <w:szCs w:val="16"/>
              </w:rPr>
              <w:br w:type="page"/>
            </w:r>
            <w:r w:rsidRPr="700E25F2" w:rsidR="00D93DEC">
              <w:rPr>
                <w:rFonts w:ascii="Verdana" w:hAnsi="Verdana"/>
                <w:b w:val="1"/>
                <w:bCs w:val="1"/>
                <w:sz w:val="16"/>
                <w:szCs w:val="16"/>
              </w:rPr>
              <w:t>OCENA</w:t>
            </w:r>
          </w:p>
          <w:p w:rsidRPr="00E65F84" w:rsidR="00D93DEC" w:rsidP="00F46757" w:rsidRDefault="00D93DEC" w14:paraId="6FFBD3EC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30DCCCA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2B483E3F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36AF6883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18C7286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54C529E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03F0956F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1C0157D6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7C98A1B7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681E80" w:rsidTr="700E25F2" w14:paraId="28784D87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00F46757" w:rsidRDefault="00D93DEC" w14:paraId="3691E7B2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93DEC" w:rsidP="00F46757" w:rsidRDefault="00D93DEC" w14:paraId="526770CE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49C82FE7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536B00DB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0E860896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93DEC" w:rsidP="00F46757" w:rsidRDefault="00D93DEC" w14:paraId="57A206A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43C0973E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681E80" w:rsidTr="700E25F2" w14:paraId="5B6551D9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93DEC" w:rsidP="00F46757" w:rsidRDefault="00D93DEC" w14:paraId="473F61BA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93DEC" w:rsidP="00F46757" w:rsidRDefault="00D93DEC" w14:paraId="6576DED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4B610C0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2FDB963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0757333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430D01E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681E80" w:rsidTr="700E25F2" w14:paraId="7E1030CC" wp14:textId="77777777">
        <w:tc>
          <w:tcPr>
            <w:tcW w:w="0" w:type="auto"/>
            <w:vMerge/>
            <w:tcMar/>
          </w:tcPr>
          <w:p w:rsidRPr="00E65F84" w:rsidR="00D93DEC" w:rsidP="00F46757" w:rsidRDefault="00D93DEC" w14:paraId="7CBEED82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475D6D7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115D1AA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50F8CEB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13ADE7D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D00F26" w:rsidR="001B730F" w:rsidTr="700E25F2" w14:paraId="6BB8E115" wp14:textId="77777777">
        <w:tc>
          <w:tcPr>
            <w:tcW w:w="0" w:type="auto"/>
            <w:vMerge/>
            <w:tcMar/>
          </w:tcPr>
          <w:p w:rsidRPr="00E65F84" w:rsidR="00D93DEC" w:rsidP="00F46757" w:rsidRDefault="00D93DEC" w14:paraId="6E36661F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1B53EB" w:rsidR="00D93DEC" w:rsidP="00DC1FDB" w:rsidRDefault="00D93DEC" w14:paraId="18FF94BD" wp14:textId="77777777">
            <w:pPr>
              <w:pStyle w:val="NormalnyWeb"/>
              <w:numPr>
                <w:ilvl w:val="0"/>
                <w:numId w:val="20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DC1FDB" w:rsidR="00DC1FDB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nauka i technika</w:t>
            </w:r>
          </w:p>
          <w:p w:rsidRPr="00D00F26" w:rsidR="00D93DEC" w:rsidP="00DC1FDB" w:rsidRDefault="00DC1FDB" w14:paraId="6077DE6E" wp14:textId="77777777">
            <w:pPr>
              <w:pStyle w:val="NormalnyWeb"/>
              <w:numPr>
                <w:ilvl w:val="0"/>
                <w:numId w:val="20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strona bierna</w:t>
            </w:r>
          </w:p>
        </w:tc>
      </w:tr>
      <w:tr xmlns:wp14="http://schemas.microsoft.com/office/word/2010/wordml" w:rsidRPr="00E65F84" w:rsidR="00681E80" w:rsidTr="700E25F2" w14:paraId="4B3C564A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00F46757" w:rsidRDefault="00D93DEC" w14:paraId="7A271A2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DC1FDB" w:rsidR="00D93DEC" w:rsidP="00F46757" w:rsidRDefault="00D93DEC" w14:paraId="0CFF39F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DC1FDB" w:rsidR="00D93DEC" w:rsidP="00F46757" w:rsidRDefault="00D93DEC" w14:paraId="6825BFC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DC1FDB" w:rsidR="00D93DEC" w:rsidP="00F46757" w:rsidRDefault="00D93DEC" w14:paraId="1010A56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DC1FDB" w:rsidR="00DC1FDB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opisuje </w:t>
            </w:r>
            <w:r w:rsidRPr="00DC1FDB" w:rsid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przedmioty i zjawiska, opowiada o czynnościach, wyraża i uzasadnia swoje opinie</w:t>
            </w:r>
            <w:r w:rsidRPr="00DC1FD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DC1FDB" w:rsidR="00D93DEC" w:rsidP="00F46757" w:rsidRDefault="00D93DEC" w14:paraId="756254D6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sz w:val="16"/>
                <w:szCs w:val="16"/>
              </w:rPr>
              <w:softHyphen/>
              <w:t>– z trudem uczestniczy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</w:t>
            </w:r>
            <w:r w:rsidRPr="00DC1FDB" w:rsid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DC1FDB" w:rsidR="00DC1FDB">
              <w:rPr>
                <w:rFonts w:ascii="Verdana" w:hAnsi="Verdana"/>
                <w:b w:val="0"/>
                <w:sz w:val="16"/>
                <w:szCs w:val="16"/>
              </w:rPr>
              <w:t>na temat korzystania z nowoczesnych technologii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popełniając liczne błędy uzyskuje i przekazuje informacje, zdawkowo wyraża i uzasadnia swoje opinie, pyta o opinie rozmówcy, wyraża swoje upodobania i pyta o upodobania rozmówcy</w:t>
            </w:r>
          </w:p>
          <w:p w:rsidRPr="00DC1FDB" w:rsidR="00D93DEC" w:rsidP="00F46757" w:rsidRDefault="00D93DEC" w14:paraId="0E935BC9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sz w:val="16"/>
                <w:szCs w:val="16"/>
              </w:rPr>
              <w:t>– z trudem uczestniczy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</w:t>
            </w:r>
            <w:r w:rsidRPr="00DC1FDB" w:rsidR="00DC1FDB">
              <w:rPr>
                <w:rFonts w:ascii="Verdana" w:hAnsi="Verdana"/>
                <w:b w:val="0"/>
                <w:sz w:val="16"/>
                <w:szCs w:val="16"/>
              </w:rPr>
              <w:t>na temat wynalazków opisanych w tekście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popełniając liczne błędy uzyskuje i przekazuje informacje, zdawkowo wyraża i uzasadnia swoje opinie, pyta o opinie rozmówcy, wyraża swoje upodobania i pyta o upodobania rozmówcy</w:t>
            </w:r>
          </w:p>
          <w:p w:rsidRPr="00DC1FDB" w:rsidR="00DC1FDB" w:rsidP="00DC1FDB" w:rsidRDefault="00D93DEC" w14:paraId="08D92D2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liczne błędy, zdawkowo </w:t>
            </w:r>
            <w:r w:rsidRPr="00DC1FD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</w:t>
            </w:r>
            <w:r w:rsidRPr="00DC1FDB" w:rsidR="00DC1FDB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cytat</w:t>
            </w:r>
            <w:r w:rsidRPr="00DC1FDB" w:rsid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u</w:t>
            </w:r>
            <w:r w:rsidRPr="00DC1FDB" w:rsidR="00DC1FDB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 wyraża i uzasadnia swoje opinie</w:t>
            </w:r>
          </w:p>
          <w:p w:rsidRPr="00DC1FDB" w:rsidR="00D93DEC" w:rsidP="00F46757" w:rsidRDefault="00D93DEC" w14:paraId="14458190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korzystając z podręcznika i pomocy nauczyciela, popełniając liczne błędy </w:t>
            </w:r>
            <w:r w:rsidRPr="00DC1FDB" w:rsid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wiadomość z prośbą o pomoc, opisuje przedmioty, przedstawia fakty, uzyskuje i przekazuje informacje i wyjaśnienia, wyraża prośbę</w:t>
            </w:r>
            <w:r w:rsidRPr="00DC1FDB" w:rsidR="00DC1FDB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</w:t>
            </w:r>
            <w:r w:rsidRPr="00DC1FD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stosuje zwroty i formy grzecznościowe</w:t>
            </w:r>
          </w:p>
          <w:p w:rsidRPr="00DC1FDB" w:rsidR="00D93DEC" w:rsidP="00F46757" w:rsidRDefault="00D93DEC" w14:paraId="35F001E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DC1FDB">
              <w:rPr>
                <w:rFonts w:ascii="Verdana" w:hAnsi="Verdana"/>
                <w:sz w:val="16"/>
                <w:szCs w:val="16"/>
              </w:rPr>
              <w:t>– popełniając liczne błędy,</w:t>
            </w:r>
            <w:r w:rsidRPr="00DC1FDB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  <w:tcMar/>
          </w:tcPr>
          <w:p w:rsidRPr="00DC1FDB" w:rsidR="00D93DEC" w:rsidP="00F46757" w:rsidRDefault="00D93DEC" w14:paraId="2750953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:rsidRPr="00DC1FDB" w:rsidR="00D93DEC" w:rsidP="00F46757" w:rsidRDefault="00D93DEC" w14:paraId="1B71683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– poprawnie rozwiązuje zadania na słuchanie i czytanie ze zrozumieniem</w:t>
            </w:r>
          </w:p>
          <w:p w:rsidRPr="00DC1FDB" w:rsidR="00D93DEC" w:rsidP="00F46757" w:rsidRDefault="00D93DEC" w14:paraId="4D209F0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DC1FD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DC1FDB" w:rsidR="00D93DEC" w:rsidP="00F46757" w:rsidRDefault="00D93DEC" w14:paraId="7D7DF70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DC1FDB" w:rsidR="00DC1FDB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opisuje </w:t>
            </w:r>
            <w:r w:rsidRPr="00DC1FDB" w:rsid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przedmioty i zjawiska, opowiada o czynnościach, wyraża i uzasadnia swoje opinie</w:t>
            </w:r>
            <w:r w:rsidRPr="00DC1FD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DC1FDB" w:rsidR="00D93DEC" w:rsidP="00F46757" w:rsidRDefault="00D93DEC" w14:paraId="38AEE128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stara się aktywnie 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uczestniczyć w rozmowie</w:t>
            </w:r>
            <w:r w:rsidRPr="00DC1FDB" w:rsid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DC1FDB" w:rsidR="00DC1FDB">
              <w:rPr>
                <w:rFonts w:ascii="Verdana" w:hAnsi="Verdana"/>
                <w:b w:val="0"/>
                <w:sz w:val="16"/>
                <w:szCs w:val="16"/>
              </w:rPr>
              <w:t>na temat korzystania z nowoczesnych technologii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:rsidRPr="00DC1FDB" w:rsidR="00D93DEC" w:rsidP="00F46757" w:rsidRDefault="00D93DEC" w14:paraId="71D260D4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sz w:val="16"/>
                <w:szCs w:val="16"/>
              </w:rPr>
              <w:t xml:space="preserve">– stara się aktywnie 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uczestniczyć w rozmowie </w:t>
            </w:r>
            <w:r w:rsidRPr="00DC1FDB" w:rsidR="00DC1FDB">
              <w:rPr>
                <w:rFonts w:ascii="Verdana" w:hAnsi="Verdana"/>
                <w:b w:val="0"/>
                <w:sz w:val="16"/>
                <w:szCs w:val="16"/>
              </w:rPr>
              <w:t>na temat wynalazków opisanych w tekście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popełniając dość liczne błędy uzyskuje i przekazuje informacje, wyraża i uzasadnia swoje opinie, pyta o opinie rozmówcy, wyraża swoje upodobania i pyta o upodobania rozmówcy</w:t>
            </w:r>
          </w:p>
          <w:p w:rsidRPr="00DC1FDB" w:rsidR="00DC1FDB" w:rsidP="00DC1FDB" w:rsidRDefault="00D93DEC" w14:paraId="36A5D18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DC1FD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</w:t>
            </w:r>
            <w:r w:rsidRPr="00DC1FDB" w:rsidR="00DC1FDB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cytat</w:t>
            </w:r>
            <w:r w:rsidRPr="00DC1FDB" w:rsid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u</w:t>
            </w:r>
            <w:r w:rsidRPr="00DC1FDB" w:rsidR="00DC1FDB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 wyraża i uzasadnia swoje opinie</w:t>
            </w:r>
          </w:p>
          <w:p w:rsidRPr="00DC1FDB" w:rsidR="00D93DEC" w:rsidP="00F46757" w:rsidRDefault="00D93DEC" w14:paraId="75CC1E3E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korzystając z podręcznika, popełniając dość liczne błędy </w:t>
            </w:r>
            <w:r w:rsidRPr="00DC1FDB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</w:t>
            </w:r>
            <w:r w:rsidRPr="00DC1FD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DC1FDB" w:rsid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wiadomość z prośbą o pomoc, opisuje przedmioty, przedstawia fakty, uzyskuje i przekazuje informacje i wyjaśnienia, wyraża prośbę</w:t>
            </w:r>
            <w:r w:rsidRPr="00DC1FDB" w:rsidR="00DC1FDB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</w:t>
            </w:r>
            <w:r w:rsidRPr="00DC1FD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stosuje zwroty i formy grzecznościowe</w:t>
            </w:r>
          </w:p>
          <w:p w:rsidRPr="00DC1FDB" w:rsidR="00D93DEC" w:rsidP="00F46757" w:rsidRDefault="00D93DEC" w14:paraId="0631B82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DC1FDB">
              <w:rPr>
                <w:rFonts w:ascii="Verdana" w:hAnsi="Verdana"/>
                <w:sz w:val="16"/>
                <w:szCs w:val="16"/>
              </w:rPr>
              <w:t>– częściowo bezbłędnie</w:t>
            </w:r>
            <w:r w:rsidRPr="00DC1FDB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niektóre informacje sformułowane w języku polskim i obcym</w:t>
            </w:r>
          </w:p>
        </w:tc>
        <w:tc>
          <w:tcPr>
            <w:tcW w:w="0" w:type="auto"/>
            <w:tcMar/>
          </w:tcPr>
          <w:p w:rsidRPr="00DC1FDB" w:rsidR="00D93DEC" w:rsidP="00F46757" w:rsidRDefault="00D93DEC" w14:paraId="6ED6CDB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DC1FDB" w:rsidR="00D93DEC" w:rsidP="00F46757" w:rsidRDefault="00D93DEC" w14:paraId="4C3D86C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DC1FDB" w:rsidR="00D93DEC" w:rsidP="00F46757" w:rsidRDefault="00D93DEC" w14:paraId="4D131D0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DC1FD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DC1FDB" w:rsidR="00DC1FDB" w:rsidP="00DC1FDB" w:rsidRDefault="00D93DEC" w14:paraId="11906FA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DC1FDB" w:rsidR="00DC1FDB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opisuje </w:t>
            </w:r>
            <w:r w:rsidRPr="00DC1FDB" w:rsid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przedmioty i zjawiska, opowiada o czynnościach, wyraża i uzasadnia swoje opinie</w:t>
            </w:r>
          </w:p>
          <w:p w:rsidRPr="00DC1FDB" w:rsidR="00D93DEC" w:rsidP="00F46757" w:rsidRDefault="00D93DEC" w14:paraId="1CEFC9CA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</w:t>
            </w:r>
            <w:r w:rsidRPr="00DC1FDB" w:rsid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DC1FDB" w:rsidR="00DC1FDB">
              <w:rPr>
                <w:rFonts w:ascii="Verdana" w:hAnsi="Verdana"/>
                <w:b w:val="0"/>
                <w:sz w:val="16"/>
                <w:szCs w:val="16"/>
              </w:rPr>
              <w:t>na temat korzystania z nowoczesnych technologii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:rsidRPr="00DC1FDB" w:rsidR="00D93DEC" w:rsidP="00F46757" w:rsidRDefault="00D93DEC" w14:paraId="2A320723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</w:t>
            </w:r>
            <w:r w:rsidRPr="00DC1FDB" w:rsidR="00DC1FDB">
              <w:rPr>
                <w:rFonts w:ascii="Verdana" w:hAnsi="Verdana"/>
                <w:b w:val="0"/>
                <w:sz w:val="16"/>
                <w:szCs w:val="16"/>
              </w:rPr>
              <w:t>na temat wynalazków opisanych w tekście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:rsidRPr="00DC1FDB" w:rsidR="00DC1FDB" w:rsidP="00DC1FDB" w:rsidRDefault="00D93DEC" w14:paraId="6D97CFA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bezbłędnie </w:t>
            </w:r>
            <w:r w:rsidRPr="00DC1FD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</w:t>
            </w:r>
            <w:r w:rsidRPr="00DC1FDB" w:rsidR="00DC1FDB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cytat</w:t>
            </w:r>
            <w:r w:rsidRPr="00DC1FDB" w:rsid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u</w:t>
            </w:r>
            <w:r w:rsidRPr="00DC1FDB" w:rsidR="00DC1FDB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 wyraża i uzasadnia swoje opinie</w:t>
            </w:r>
          </w:p>
          <w:p w:rsidRPr="00DC1FDB" w:rsidR="00D93DEC" w:rsidP="00F46757" w:rsidRDefault="00D93DEC" w14:paraId="26BD01F7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nieliczne błędy </w:t>
            </w:r>
            <w:r w:rsidRPr="00DC1FDB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</w:t>
            </w:r>
            <w:r w:rsidRPr="00DC1FD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DC1FDB" w:rsid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wiadomość z prośbą o pomoc, opisuje przedmioty, przedstawia fakty, uzyskuje i przekazuje informacje i wyjaśnienia, wyraża prośbę</w:t>
            </w:r>
            <w:r w:rsidRPr="00DC1FDB" w:rsidR="00DC1FDB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</w:t>
            </w:r>
            <w:r w:rsidRPr="00DC1FD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stosuje zwroty i formy grzecznościowe</w:t>
            </w:r>
          </w:p>
          <w:p w:rsidRPr="00DC1FDB" w:rsidR="00D93DEC" w:rsidP="00F46757" w:rsidRDefault="00D93DEC" w14:paraId="25F4765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DC1FDB">
              <w:rPr>
                <w:rFonts w:ascii="Verdana" w:hAnsi="Verdana"/>
                <w:sz w:val="16"/>
                <w:szCs w:val="16"/>
              </w:rPr>
              <w:t>– na ogół bezbłędnie</w:t>
            </w:r>
            <w:r w:rsidRPr="00DC1FDB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  <w:tcMar/>
          </w:tcPr>
          <w:p w:rsidRPr="00DC1FDB" w:rsidR="00D93DEC" w:rsidP="00F46757" w:rsidRDefault="00D93DEC" w14:paraId="7387313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DC1FDB" w:rsidR="00D93DEC" w:rsidP="00F46757" w:rsidRDefault="00D93DEC" w14:paraId="05B09B7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– samodzielnie i bezbłędnie rozwiązuje wszystkie zadania na słuchanie i czytanie ze zrozumieniem</w:t>
            </w:r>
          </w:p>
          <w:p w:rsidRPr="00DC1FDB" w:rsidR="00D93DEC" w:rsidP="00F46757" w:rsidRDefault="00D93DEC" w14:paraId="3352FF9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DC1FD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DC1FDB" w:rsidR="00DC1FDB" w:rsidP="00DC1FDB" w:rsidRDefault="00D93DEC" w14:paraId="7248085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DC1FDB" w:rsidR="00DC1FDB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opisuje </w:t>
            </w:r>
            <w:r w:rsidRPr="00DC1FDB" w:rsid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przedmioty i zjawiska, opowiada o czynnościach, wyraża i uzasadnia swoje opinie</w:t>
            </w:r>
          </w:p>
          <w:p w:rsidRPr="00DC1FDB" w:rsidR="00D93DEC" w:rsidP="00F46757" w:rsidRDefault="00D93DEC" w14:paraId="38645DC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</w:p>
          <w:p w:rsidRPr="00DC1FDB" w:rsidR="00D93DEC" w:rsidP="00F46757" w:rsidRDefault="00D93DEC" w14:paraId="4D51E05D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</w:t>
            </w:r>
            <w:r w:rsidRPr="00DC1FDB" w:rsid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DC1FDB" w:rsidR="00DC1FDB">
              <w:rPr>
                <w:rFonts w:ascii="Verdana" w:hAnsi="Verdana"/>
                <w:b w:val="0"/>
                <w:sz w:val="16"/>
                <w:szCs w:val="16"/>
              </w:rPr>
              <w:t>na temat korzystania z nowoczesnych technologii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:rsidRPr="00DC1FDB" w:rsidR="00D93DEC" w:rsidP="00F46757" w:rsidRDefault="00D93DEC" w14:paraId="71DBDCEA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</w:t>
            </w:r>
            <w:r w:rsidRPr="00DC1FDB" w:rsidR="00DC1FDB">
              <w:rPr>
                <w:rFonts w:ascii="Verdana" w:hAnsi="Verdana"/>
                <w:b w:val="0"/>
                <w:sz w:val="16"/>
                <w:szCs w:val="16"/>
              </w:rPr>
              <w:t>na temat wynalazków opisanych w tekście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:rsidRPr="00DC1FDB" w:rsidR="00DC1FDB" w:rsidP="00DC1FDB" w:rsidRDefault="00D93DEC" w14:paraId="56C7DD3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bezbłędnie </w:t>
            </w:r>
            <w:r w:rsidRPr="00DC1FD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</w:t>
            </w:r>
            <w:r w:rsidRPr="00DC1FDB" w:rsidR="00DC1FDB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cytat</w:t>
            </w:r>
            <w:r w:rsidRPr="00DC1FDB" w:rsid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u</w:t>
            </w:r>
            <w:r w:rsidRPr="00DC1FDB" w:rsidR="00DC1FDB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 wyraża i uzasadnia swoje opinie</w:t>
            </w:r>
          </w:p>
          <w:p w:rsidRPr="00DC1FDB" w:rsidR="00D93DEC" w:rsidP="00DC1FDB" w:rsidRDefault="00D93DEC" w14:paraId="290E56E2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C1FDB">
              <w:rPr>
                <w:rFonts w:ascii="Verdana" w:hAnsi="Verdana" w:cs="Calibri"/>
                <w:b w:val="0"/>
                <w:sz w:val="16"/>
                <w:szCs w:val="16"/>
              </w:rPr>
              <w:softHyphen/>
            </w:r>
            <w:r w:rsidRPr="00DC1FDB">
              <w:rPr>
                <w:rFonts w:ascii="Verdana" w:hAnsi="Verdana"/>
                <w:b w:val="0"/>
                <w:sz w:val="16"/>
                <w:szCs w:val="16"/>
              </w:rPr>
              <w:t xml:space="preserve">– samodzielnie i bezbłędnie </w:t>
            </w:r>
            <w:r w:rsidRPr="00DC1FDB">
              <w:rPr>
                <w:rFonts w:ascii="Verdana" w:hAnsi="Verdana" w:cs="Calibri"/>
                <w:b w:val="0"/>
                <w:sz w:val="16"/>
                <w:szCs w:val="16"/>
              </w:rPr>
              <w:t>pisze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DC1FDB" w:rsidR="00DC1FDB">
              <w:rPr>
                <w:rFonts w:ascii="Verdana" w:hAnsi="Verdana"/>
                <w:b w:val="0"/>
                <w:sz w:val="16"/>
                <w:szCs w:val="16"/>
              </w:rPr>
              <w:t xml:space="preserve">wiadomość z prośbą o pomoc, opisuje przedmioty, przedstawia fakty, uzyskuje i przekazuje informacje i wyjaśnienia, wyraża prośbę, </w:t>
            </w:r>
            <w:r w:rsidRPr="00DC1FD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stosuje zwroty i formy grzecznościowe</w:t>
            </w:r>
          </w:p>
          <w:p w:rsidRPr="00DC1FDB" w:rsidR="00D93DEC" w:rsidP="00F46757" w:rsidRDefault="00D93DEC" w14:paraId="3C642C6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C1FDB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DC1FD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wszystkie informacje sformułowane w języku polskim i obcym</w:t>
            </w:r>
          </w:p>
        </w:tc>
      </w:tr>
      <w:tr xmlns:wp14="http://schemas.microsoft.com/office/word/2010/wordml" w:rsidRPr="00E65F84" w:rsidR="00D93DEC" w:rsidTr="700E25F2" w14:paraId="54DD9726" wp14:textId="77777777">
        <w:tc>
          <w:tcPr>
            <w:tcW w:w="0" w:type="auto"/>
            <w:gridSpan w:val="5"/>
            <w:shd w:val="clear" w:color="auto" w:fill="D9D9D9" w:themeFill="background1" w:themeFillShade="D9"/>
            <w:tcMar/>
          </w:tcPr>
          <w:p w:rsidRPr="00C822C3" w:rsidR="00D93DEC" w:rsidP="00F46757" w:rsidRDefault="00D93DEC" w14:paraId="4ABEEDB5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822C3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</w:t>
            </w:r>
            <w:r w:rsidR="00DC1FDB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xmlns:wp14="http://schemas.microsoft.com/office/word/2010/wordml" w:rsidRPr="00281F3E" w:rsidR="00D93DEC" w:rsidTr="700E25F2" w14:paraId="0A72B6AB" wp14:textId="77777777">
        <w:tc>
          <w:tcPr>
            <w:tcW w:w="0" w:type="auto"/>
            <w:gridSpan w:val="5"/>
            <w:shd w:val="clear" w:color="auto" w:fill="00B050"/>
            <w:tcMar/>
          </w:tcPr>
          <w:p w:rsidRPr="00281F3E" w:rsidR="00D93DEC" w:rsidP="00F46757" w:rsidRDefault="00DC1FDB" w14:paraId="69156906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Sport</w:t>
            </w:r>
          </w:p>
        </w:tc>
      </w:tr>
      <w:tr xmlns:wp14="http://schemas.microsoft.com/office/word/2010/wordml" w:rsidRPr="00E65F84" w:rsidR="00681E80" w:rsidTr="700E25F2" w14:paraId="4729A6F4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281F3E" w:rsidR="00D93DEC" w:rsidP="782E2DD6" w:rsidRDefault="00D93DEC" w14:paraId="135E58C4" w14:noSpellErr="1" wp14:textId="333E383A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  <w:lang w:val="en-US"/>
              </w:rPr>
            </w:pPr>
          </w:p>
          <w:p w:rsidRPr="00E65F84" w:rsidR="00D93DEC" w:rsidP="00F46757" w:rsidRDefault="00D93DEC" w14:paraId="677E3CEE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93DEC" w:rsidP="00F46757" w:rsidRDefault="00D93DEC" w14:paraId="62EBF9A1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0C6C2CD5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60809B9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709E88E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26677AF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508C98E9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1621AF99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779F8E76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096E755C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681E80" w:rsidTr="700E25F2" w14:paraId="0B290867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00F46757" w:rsidRDefault="00D93DEC" w14:paraId="7818863E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93DEC" w:rsidP="00F46757" w:rsidRDefault="00D93DEC" w14:paraId="44F69B9A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79576CD8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0A61FFC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1C75702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93DEC" w:rsidP="00F46757" w:rsidRDefault="00D93DEC" w14:paraId="50EA4FD3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520C39B7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681E80" w:rsidTr="700E25F2" w14:paraId="3AFC0512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93DEC" w:rsidP="00F46757" w:rsidRDefault="00D93DEC" w14:paraId="426838D4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93DEC" w:rsidP="00F46757" w:rsidRDefault="00D93DEC" w14:paraId="1607803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11E3034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5B5E1CA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542BDF5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2A8EDE8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681E80" w:rsidTr="700E25F2" w14:paraId="036A251F" wp14:textId="77777777">
        <w:tc>
          <w:tcPr>
            <w:tcW w:w="0" w:type="auto"/>
            <w:vMerge/>
            <w:tcMar/>
          </w:tcPr>
          <w:p w:rsidRPr="00E65F84" w:rsidR="00D93DEC" w:rsidP="00F46757" w:rsidRDefault="00D93DEC" w14:paraId="5F07D11E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045E54D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67C4B2E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0C7E5A9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69F4182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1B730F" w:rsidTr="700E25F2" w14:paraId="0124BBFD" wp14:textId="77777777">
        <w:tc>
          <w:tcPr>
            <w:tcW w:w="0" w:type="auto"/>
            <w:vMerge/>
            <w:tcMar/>
          </w:tcPr>
          <w:p w:rsidRPr="00E65F84" w:rsidR="00D93DEC" w:rsidP="00F46757" w:rsidRDefault="00D93DEC" w14:paraId="41508A3C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1B53EB" w:rsidR="00D93DEC" w:rsidP="00DC1FDB" w:rsidRDefault="00D93DEC" w14:paraId="64A26D2E" wp14:textId="77777777">
            <w:pPr>
              <w:pStyle w:val="NormalnyWeb"/>
              <w:numPr>
                <w:ilvl w:val="0"/>
                <w:numId w:val="21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DC1FDB" w:rsidR="00DC1FDB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sport</w:t>
            </w:r>
          </w:p>
          <w:p w:rsidRPr="00DB76EB" w:rsidR="00D93DEC" w:rsidP="00DC1FDB" w:rsidRDefault="00D93DEC" w14:paraId="7A0E0EFD" wp14:textId="77777777">
            <w:pPr>
              <w:pStyle w:val="NormalnyWeb"/>
              <w:numPr>
                <w:ilvl w:val="0"/>
                <w:numId w:val="21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76EB">
              <w:rPr>
                <w:rFonts w:ascii="Verdana" w:hAnsi="Verdana"/>
                <w:sz w:val="16"/>
                <w:szCs w:val="16"/>
              </w:rPr>
              <w:t>p</w:t>
            </w:r>
            <w:r w:rsidRPr="00DB76EB">
              <w:rPr>
                <w:rFonts w:ascii="Verdana" w:hAnsi="Verdana" w:cs="Calibri"/>
                <w:color w:val="000000"/>
                <w:sz w:val="16"/>
                <w:szCs w:val="16"/>
              </w:rPr>
              <w:t>odstawowa wiedza o krajach, społeczeństwach i kulturach społeczności, które posługują się danym językiem obcym nowożytnym</w:t>
            </w:r>
          </w:p>
          <w:p w:rsidRPr="00DB76EB" w:rsidR="00D93DEC" w:rsidP="00DC1FDB" w:rsidRDefault="00DC1FDB" w14:paraId="7462F22D" wp14:textId="77777777">
            <w:pPr>
              <w:pStyle w:val="NormalnyWeb"/>
              <w:numPr>
                <w:ilvl w:val="0"/>
                <w:numId w:val="21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czas </w:t>
            </w:r>
            <w:r w:rsidRPr="00DC1FDB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Past Perfect</w:t>
            </w:r>
          </w:p>
        </w:tc>
      </w:tr>
      <w:tr xmlns:wp14="http://schemas.microsoft.com/office/word/2010/wordml" w:rsidRPr="00041D30" w:rsidR="00681E80" w:rsidTr="700E25F2" w14:paraId="5D70492A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00F46757" w:rsidRDefault="00D93DEC" w14:paraId="4A9DDE4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041D30" w:rsidR="00D93DEC" w:rsidP="00F46757" w:rsidRDefault="00D93DEC" w14:paraId="1F12634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041D30" w:rsidR="00D93DEC" w:rsidP="00F46757" w:rsidRDefault="00D93DEC" w14:paraId="144EAE9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–poprawnie rozwiązuje niektóre zadania na słuchanie i czytanie ze zrozumieniem</w:t>
            </w:r>
          </w:p>
          <w:p w:rsidRPr="00041D30" w:rsidR="00D93DEC" w:rsidP="00F46757" w:rsidRDefault="00D93DEC" w14:paraId="4823166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zdawkowo </w:t>
            </w:r>
            <w:r w:rsidRPr="00041D30" w:rsidR="008D712C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opisuje swoj</w:t>
            </w:r>
            <w:r w:rsidRPr="00041D30" w:rsidR="008D712C">
              <w:rPr>
                <w:rFonts w:ascii="Verdana" w:hAnsi="Verdana"/>
                <w:b w:val="0"/>
                <w:bCs w:val="0"/>
                <w:sz w:val="16"/>
                <w:szCs w:val="16"/>
              </w:rPr>
              <w:t>e doświadczenia związane ze sportem, wyraża i uzasadnia swoje opinie, wyraża uczucia i emocje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041D30" w:rsidR="00D93DEC" w:rsidP="00F46757" w:rsidRDefault="00D93DEC" w14:paraId="731D62C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– z trudem uczestniczy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</w:t>
            </w:r>
            <w:r w:rsidRPr="00041D30" w:rsidR="008D712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sportu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 uzyskuje i przekazuje informacje, zdawkowo wyraża i uzasadnia swoje opinie, pyta o opinie rozmówcy</w:t>
            </w:r>
          </w:p>
          <w:p w:rsidRPr="00041D30" w:rsidR="00D93DEC" w:rsidP="00F46757" w:rsidRDefault="00D93DEC" w14:paraId="2DB69F9F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liczne błędy, zdawkowo </w:t>
            </w:r>
            <w:r w:rsidRPr="00041D30" w:rsidR="008D712C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 się na temat uczestniczenia w różnych wydarzeniach sportowych, opisuje czynności, wyraża i uzasadnia swoje opinie</w:t>
            </w:r>
          </w:p>
          <w:p w:rsidRPr="00041D30" w:rsidR="008D712C" w:rsidP="008D712C" w:rsidRDefault="00D93DEC" w14:paraId="37C577A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bardzo prostych konstrukcji,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zdawkowo </w:t>
            </w:r>
            <w:r w:rsidRPr="00041D30" w:rsidR="008D712C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wyraża i uzasadnia swoją opinię na temat cytatu </w:t>
            </w:r>
          </w:p>
          <w:p w:rsidRPr="00041D30" w:rsidR="00D93DEC" w:rsidP="00F46757" w:rsidRDefault="00D93DEC" w14:paraId="530C4F6C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– z trudem uczestniczy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</w:t>
            </w:r>
            <w:r w:rsidRPr="00041D30" w:rsid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uprawiania sportu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 uzyskuje i przekazuje informacje, zdawkowo wyraża i uzasadnia swoje opinie, pyta o opinie rozmówcy</w:t>
            </w:r>
          </w:p>
          <w:p w:rsidRPr="00041D30" w:rsidR="00D93DEC" w:rsidP="00F46757" w:rsidRDefault="00D93DEC" w14:paraId="29A55466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sz w:val="16"/>
                <w:szCs w:val="16"/>
              </w:rPr>
              <w:t xml:space="preserve">– korzystając z podręcznika i pomocy nauczyciela, bardzo prostymi zdaniami, popełniając liczne błędy </w:t>
            </w:r>
            <w:r w:rsidR="008B21BC">
              <w:rPr>
                <w:rFonts w:ascii="Verdana" w:hAnsi="Verdana"/>
                <w:b w:val="0"/>
                <w:sz w:val="16"/>
                <w:szCs w:val="16"/>
              </w:rPr>
              <w:t xml:space="preserve">pisze krótki </w:t>
            </w:r>
            <w:r w:rsidRPr="00041D30" w:rsidR="00041D30">
              <w:rPr>
                <w:rFonts w:ascii="Verdana" w:hAnsi="Verdana"/>
                <w:b w:val="0"/>
                <w:sz w:val="16"/>
                <w:szCs w:val="16"/>
              </w:rPr>
              <w:t>e-mail do kolegi z Anglii, w którym zdawkowo opisuje wydarzenie sportowe, przekazuje informacje i wyjaśnienia</w:t>
            </w:r>
            <w:r w:rsidRPr="00041D3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stosuje zwroty i formy grzecznościowe</w:t>
            </w:r>
          </w:p>
          <w:p w:rsidRPr="00041D30" w:rsidR="00041D30" w:rsidP="00041D30" w:rsidRDefault="00041D30" w14:paraId="726B500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współdziałać w grupie, tworzy prezentację na temat niecodziennych sportów, z pomocą korzysta ze źródeł informacji w języku obcym za pomocą technologii informacyjno-komunikacyjnych</w:t>
            </w:r>
          </w:p>
          <w:p w:rsidRPr="00041D30" w:rsidR="00D93DEC" w:rsidP="00F46757" w:rsidRDefault="00D93DEC" w14:paraId="7E9FBB6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041D30">
              <w:rPr>
                <w:rFonts w:ascii="Verdana" w:hAnsi="Verdana"/>
                <w:sz w:val="16"/>
                <w:szCs w:val="16"/>
              </w:rPr>
              <w:t xml:space="preserve">– popełniając liczne błędy, </w:t>
            </w:r>
            <w:r w:rsidRPr="00041D30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041D30" w:rsidR="00D93DEC" w:rsidP="00F46757" w:rsidRDefault="00D93DEC" w14:paraId="34E1B01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:rsidRPr="00041D30" w:rsidR="00D93DEC" w:rsidP="00F46757" w:rsidRDefault="00D93DEC" w14:paraId="37805D2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poprawnie rozwiązuje zadania na słuchanie </w:t>
            </w: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br/>
            </w: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i czytanie ze zrozumieniem</w:t>
            </w:r>
          </w:p>
          <w:p w:rsidRPr="00041D30" w:rsidR="00D93DEC" w:rsidP="00F46757" w:rsidRDefault="00D93DEC" w14:paraId="5A5B846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041D30" w:rsidR="00D93DEC" w:rsidP="00F46757" w:rsidRDefault="00D93DEC" w14:paraId="09EFAD0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041D30" w:rsidR="008D712C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opisuje swoj</w:t>
            </w:r>
            <w:r w:rsidRPr="00041D30" w:rsidR="008D712C">
              <w:rPr>
                <w:rFonts w:ascii="Verdana" w:hAnsi="Verdana"/>
                <w:b w:val="0"/>
                <w:bCs w:val="0"/>
                <w:sz w:val="16"/>
                <w:szCs w:val="16"/>
              </w:rPr>
              <w:t>e doświadczenia związane ze sportem, wyraża i uzasadnia swoje opinie, wyraża uczucia i emocje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041D30" w:rsidR="00D93DEC" w:rsidP="00F46757" w:rsidRDefault="00D93DEC" w14:paraId="6231AB6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uczestniczyć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</w:t>
            </w:r>
            <w:r w:rsidRPr="00041D30" w:rsidR="008D712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sportu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rozpoczyna, prowadzi i kończy rozmowę, podtrzymuje rozmowę w przypadku trudności w jej przebiegu, popełniając dość liczne błędy uzyskuje i przekazuje informacje, wyraża i uzasadnia swoje opinie, pyta o opinie rozmówcy</w:t>
            </w:r>
          </w:p>
          <w:p w:rsidRPr="00041D30" w:rsidR="008D712C" w:rsidP="00F46757" w:rsidRDefault="00D93DEC" w14:paraId="47E6AFF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041D30" w:rsidR="008D712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wypowiada się na temat uczestniczenia w różnych wydarzeniach sportowych, opisuje czynności, wyraża i uzasadnia swoje opinie </w:t>
            </w:r>
          </w:p>
          <w:p w:rsidRPr="00041D30" w:rsidR="008D712C" w:rsidP="008D712C" w:rsidRDefault="00D93DEC" w14:paraId="28807D7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prostych konstrukcji,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041D30" w:rsidR="008D712C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wyraża i uzasadnia swoją opinię na temat cytatu </w:t>
            </w:r>
          </w:p>
          <w:p w:rsidRPr="00041D30" w:rsidR="00D93DEC" w:rsidP="00F46757" w:rsidRDefault="00D93DEC" w14:paraId="570826F0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uczestniczyć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</w:t>
            </w:r>
            <w:r w:rsidRPr="00041D30" w:rsid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uprawiania sportu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rozpoczyna, prowadzi i kończy rozmowę, podtrzymuje rozmowę w przypadku trudności w jej przebiegu, popełniając dość liczne błędy uzyskuje i przekazuje informacje, wyraża i uzasadnia swoje opinie, pyta o opinie rozmówcy</w:t>
            </w:r>
          </w:p>
          <w:p w:rsidRPr="00041D30" w:rsidR="00D93DEC" w:rsidP="00F46757" w:rsidRDefault="00D93DEC" w14:paraId="3283B431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sz w:val="16"/>
                <w:szCs w:val="16"/>
              </w:rPr>
              <w:t xml:space="preserve">– korzystając z podręcznika, prostymi zdaniami, częściowo bezbłędnie </w:t>
            </w:r>
            <w:r w:rsidRPr="00041D3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pisze </w:t>
            </w:r>
            <w:r w:rsidRPr="00041D30" w:rsidR="00041D30">
              <w:rPr>
                <w:rFonts w:ascii="Verdana" w:hAnsi="Verdana"/>
                <w:b w:val="0"/>
                <w:sz w:val="16"/>
                <w:szCs w:val="16"/>
              </w:rPr>
              <w:t>e-mail do kolegi z Anglii, w którym opisuje wydarzenie sportowe, przekazuje informacje i wyjaśnienia</w:t>
            </w:r>
            <w:r w:rsidRPr="00041D3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stosuje zwroty i formy grzecznościowe</w:t>
            </w:r>
          </w:p>
          <w:p w:rsidRPr="00041D30" w:rsidR="00041D30" w:rsidP="00041D30" w:rsidRDefault="00041D30" w14:paraId="43DDC30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współdziałać w grupie, tworzy prezentację na temat niecodziennych sportów, korzysta ze źródeł informacji w języku obcym za pomocą technologii informacyjno-komunikacyjnych</w:t>
            </w:r>
          </w:p>
          <w:p w:rsidRPr="00041D30" w:rsidR="00D93DEC" w:rsidP="00F46757" w:rsidRDefault="00D93DEC" w14:paraId="01B28A6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041D30" w:rsidR="00D93DEC" w:rsidP="00F46757" w:rsidRDefault="00D93DEC" w14:paraId="16E9D68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041D30" w:rsidR="00D93DEC" w:rsidP="00F46757" w:rsidRDefault="00D93DEC" w14:paraId="79F323C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poprawnie rozwiązuje zadania na słuchanie </w:t>
            </w: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br/>
            </w: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i czytanie ze zrozumieniem</w:t>
            </w:r>
          </w:p>
          <w:p w:rsidRPr="00041D30" w:rsidR="00D93DEC" w:rsidP="00F46757" w:rsidRDefault="00D93DEC" w14:paraId="5F98F32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041D30" w:rsidR="008D712C" w:rsidP="008D712C" w:rsidRDefault="00D93DEC" w14:paraId="63330D1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041D30" w:rsidR="008D712C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opisuje swoj</w:t>
            </w:r>
            <w:r w:rsidRPr="00041D30" w:rsidR="008D712C">
              <w:rPr>
                <w:rFonts w:ascii="Verdana" w:hAnsi="Verdana"/>
                <w:b w:val="0"/>
                <w:bCs w:val="0"/>
                <w:sz w:val="16"/>
                <w:szCs w:val="16"/>
              </w:rPr>
              <w:t>e doświadczenia związane ze sportem, wyraża i uzasadnia swoje opinie, wyraża uczucia i emocje</w:t>
            </w:r>
          </w:p>
          <w:p w:rsidRPr="00041D30" w:rsidR="00D93DEC" w:rsidP="00F46757" w:rsidRDefault="00D93DEC" w14:paraId="11AD9FF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uczestniczy w rozmowie na temat </w:t>
            </w:r>
            <w:r w:rsidRPr="00041D30" w:rsidR="008D712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sportu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rozpoczyna, prowadzi i kończy rozmowę, podtrzymuje rozmowę w przypadku trudności w jej przebiegu, popełniając nieliczne błędy uzyskuje i przekazuje informacje, wyraża i uzasadnia swoje opinie, pyta o opinie rozmówcy</w:t>
            </w:r>
          </w:p>
          <w:p w:rsidRPr="00041D30" w:rsidR="00D93DEC" w:rsidP="00F46757" w:rsidRDefault="00D93DEC" w14:paraId="63878369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bezbłędnie </w:t>
            </w:r>
            <w:r w:rsidRPr="00041D30" w:rsidR="008D712C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 się na temat uczestniczenia w różnych wydarzeniach sportowych, opisuje czynności, wyraża i uzasadnia swoje opinie</w:t>
            </w:r>
          </w:p>
          <w:p w:rsidRPr="00041D30" w:rsidR="008D712C" w:rsidP="008D712C" w:rsidRDefault="00D93DEC" w14:paraId="00CCCFE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poznanych konstrukcji,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041D30" w:rsidR="008D712C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wyraża i uzasadnia swoją opinię na temat cytatu </w:t>
            </w:r>
          </w:p>
          <w:p w:rsidRPr="00041D30" w:rsidR="00D93DEC" w:rsidP="00F46757" w:rsidRDefault="00D93DEC" w14:paraId="45C4C83E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uczestniczy w rozmowie na temat </w:t>
            </w:r>
            <w:r w:rsidRPr="00041D30" w:rsid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uprawiania sportu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rozpoczyna, prowadzi i kończy rozmowę, podtrzymuje rozmowę w przypadku trudności w jej przebiegu, na ogół bezbłędnie uzyskuje i przekazuje informacje, wyraża i uzasadnia swoje opinie, pyta o opinie rozmówcy</w:t>
            </w:r>
          </w:p>
          <w:p w:rsidRPr="00041D30" w:rsidR="00D93DEC" w:rsidP="00F46757" w:rsidRDefault="00D93DEC" w14:paraId="52DBAFE9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sz w:val="16"/>
                <w:szCs w:val="16"/>
              </w:rPr>
              <w:t xml:space="preserve">– prostymi zdaniami, na ogół bezbłędnie </w:t>
            </w:r>
            <w:r w:rsidRPr="00041D3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pisze </w:t>
            </w:r>
            <w:r w:rsidRPr="00041D30" w:rsidR="00041D30">
              <w:rPr>
                <w:rFonts w:ascii="Verdana" w:hAnsi="Verdana"/>
                <w:b w:val="0"/>
                <w:sz w:val="16"/>
                <w:szCs w:val="16"/>
              </w:rPr>
              <w:t>e-mail do kolegi z Anglii, w którym opisuje wydarzenie sportowe, przekazuje informacje i wyjaśnienia</w:t>
            </w:r>
            <w:r w:rsidRPr="00041D3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stosuje zwroty i formy grzecznościowe</w:t>
            </w:r>
          </w:p>
          <w:p w:rsidRPr="00041D30" w:rsidR="00041D30" w:rsidP="00041D30" w:rsidRDefault="00041D30" w14:paraId="08B18A3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aktywnie współdziała w grupie, tworzy prezentację na temat niecodziennych sportów, korzysta ze źródeł informacji w języku obcym za pomocą technologii informacyjno-komunikacyjnych</w:t>
            </w:r>
          </w:p>
          <w:p w:rsidRPr="00041D30" w:rsidR="00D93DEC" w:rsidP="00F46757" w:rsidRDefault="00D93DEC" w14:paraId="37C39AC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041D30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041D30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041D30" w:rsidR="00D93DEC" w:rsidP="00F46757" w:rsidRDefault="00D93DEC" w14:paraId="271A1E9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041D30" w:rsidR="00D93DEC" w:rsidP="00F46757" w:rsidRDefault="00D93DEC" w14:paraId="6D7DFAE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rozwiązuje wszystkie zadania na słuchanie </w:t>
            </w: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br/>
            </w: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i czytanie ze zrozumieniem</w:t>
            </w:r>
          </w:p>
          <w:p w:rsidRPr="00041D30" w:rsidR="00D93DEC" w:rsidP="00F46757" w:rsidRDefault="00D93DEC" w14:paraId="52F903B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041D30" w:rsidR="008D712C" w:rsidP="008D712C" w:rsidRDefault="00D93DEC" w14:paraId="0EAD629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szczegółowo </w:t>
            </w:r>
            <w:r w:rsidRPr="00041D30" w:rsidR="008D712C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opisuje swoj</w:t>
            </w:r>
            <w:r w:rsidRPr="00041D30" w:rsidR="008D712C">
              <w:rPr>
                <w:rFonts w:ascii="Verdana" w:hAnsi="Verdana"/>
                <w:b w:val="0"/>
                <w:bCs w:val="0"/>
                <w:sz w:val="16"/>
                <w:szCs w:val="16"/>
              </w:rPr>
              <w:t>e doświadczenia związane ze sportem, wyraża i uzasadnia swoje opinie, wyraża uczucia i emocje</w:t>
            </w:r>
          </w:p>
          <w:p w:rsidRPr="00041D30" w:rsidR="00D93DEC" w:rsidP="00F46757" w:rsidRDefault="00D93DEC" w14:paraId="4B41C81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uczestniczy w rozmowie na temat </w:t>
            </w:r>
            <w:r w:rsidRPr="00041D30" w:rsidR="008D712C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sportu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rozpoczyna, prowadzi i kończy rozmowę, podtrzymuje rozmowę w przypadku trudności w jej przebiegu,</w:t>
            </w: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uzyskuje i przekazuje informacje, wyraża i uzasadnia swoje opinie, pyta o opinie rozmówcy</w:t>
            </w:r>
          </w:p>
          <w:p w:rsidRPr="00041D30" w:rsidR="008D712C" w:rsidP="00F46757" w:rsidRDefault="00D93DEC" w14:paraId="521D2A2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041D30" w:rsidR="008D712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</w:t>
            </w: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041D30" w:rsidR="008D712C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wypowiada się na temat uczestniczenia w różnych wydarzeniach sportowych, opisuje czynności, wyraża i uzasadnia swoje opinie </w:t>
            </w:r>
          </w:p>
          <w:p w:rsidRPr="00041D30" w:rsidR="008D712C" w:rsidP="008D712C" w:rsidRDefault="00D93DEC" w14:paraId="1A97EC8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złożonych konstrukcji,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041D30" w:rsidR="008D712C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wyraża i uzasadnia swoją opinię na temat cytatu </w:t>
            </w:r>
          </w:p>
          <w:p w:rsidRPr="00041D30" w:rsidR="00D93DEC" w:rsidP="00F46757" w:rsidRDefault="00D93DEC" w14:paraId="3A9F24BB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uczestniczy w rozmowie na temat </w:t>
            </w:r>
            <w:r w:rsidRPr="00041D30" w:rsid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uprawiania sportu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rozpoczyna, prowadzi i kończy rozmowę, podtrzymuje rozmowę w przypadku trudności w jej przebiegu, bezbłędnie uzyskuje i przekazuje informacje, wyraża i uzasadnia swoje opinie, pyta o opinie rozmówcy</w:t>
            </w:r>
          </w:p>
          <w:p w:rsidRPr="00041D30" w:rsidR="00D93DEC" w:rsidP="00F46757" w:rsidRDefault="00D93DEC" w14:paraId="2644E57C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sz w:val="16"/>
                <w:szCs w:val="16"/>
              </w:rPr>
              <w:t xml:space="preserve">– używając zdań złożonych, samodzielnie i bezbłędnie </w:t>
            </w:r>
            <w:r w:rsidRPr="00041D3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pisze </w:t>
            </w:r>
            <w:r w:rsidRPr="00041D30" w:rsidR="00041D30">
              <w:rPr>
                <w:rFonts w:ascii="Verdana" w:hAnsi="Verdana"/>
                <w:b w:val="0"/>
                <w:sz w:val="16"/>
                <w:szCs w:val="16"/>
              </w:rPr>
              <w:t>e-mail do kolegi z Anglii, w którym opisuje wydarzenie sportowe, przekazuje informacje i wyjaśnienia</w:t>
            </w:r>
            <w:r w:rsidRPr="00041D3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stosuje zwroty i formy grzecznościowe</w:t>
            </w:r>
          </w:p>
          <w:p w:rsidRPr="00041D30" w:rsidR="00041D30" w:rsidP="00041D30" w:rsidRDefault="00041D30" w14:paraId="5E96286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– aktywnie współdziała w grupie, tworzy prezentację na temat niecodziennych sportów, samodzielnie korzysta ze źródeł informacji w języku obcym za pomocą technologii informacyjno-komunikacyjnych</w:t>
            </w:r>
          </w:p>
          <w:p w:rsidRPr="00041D30" w:rsidR="00D93DEC" w:rsidP="00F46757" w:rsidRDefault="00D93DEC" w14:paraId="719FFA3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wszystkie informacje zawarte w materiałach audiowizualnych oraz sformułowane w języku polskim i obcym</w:t>
            </w:r>
          </w:p>
        </w:tc>
      </w:tr>
      <w:tr xmlns:wp14="http://schemas.microsoft.com/office/word/2010/wordml" w:rsidRPr="00E65F84" w:rsidR="00D93DEC" w:rsidTr="700E25F2" w14:paraId="5DF314A9" wp14:textId="77777777">
        <w:tc>
          <w:tcPr>
            <w:tcW w:w="0" w:type="auto"/>
            <w:gridSpan w:val="5"/>
            <w:shd w:val="clear" w:color="auto" w:fill="D9D9D9" w:themeFill="background1" w:themeFillShade="D9"/>
            <w:tcMar/>
          </w:tcPr>
          <w:p w:rsidRPr="00C822C3" w:rsidR="00D93DEC" w:rsidP="00F46757" w:rsidRDefault="00D93DEC" w14:paraId="0E7440CF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822C3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</w:t>
            </w:r>
            <w:r w:rsidR="00041D30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xmlns:wp14="http://schemas.microsoft.com/office/word/2010/wordml" w:rsidRPr="00E57E69" w:rsidR="00D93DEC" w:rsidTr="700E25F2" w14:paraId="0B852865" wp14:textId="77777777">
        <w:tc>
          <w:tcPr>
            <w:tcW w:w="0" w:type="auto"/>
            <w:gridSpan w:val="5"/>
            <w:shd w:val="clear" w:color="auto" w:fill="00B050"/>
            <w:tcMar/>
          </w:tcPr>
          <w:p w:rsidRPr="00E57E69" w:rsidR="00D93DEC" w:rsidP="00F46757" w:rsidRDefault="00041D30" w14:paraId="201CA6A0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Praca</w:t>
            </w:r>
            <w:proofErr w:type="spellEnd"/>
          </w:p>
        </w:tc>
      </w:tr>
      <w:tr xmlns:wp14="http://schemas.microsoft.com/office/word/2010/wordml" w:rsidRPr="00E65F84" w:rsidR="00681E80" w:rsidTr="700E25F2" w14:paraId="3BF2A306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700E25F2" w:rsidRDefault="00D93DEC" w14:paraId="07B8CB0E" wp14:textId="197FB398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  <w:r w:rsidRPr="700E25F2">
              <w:rPr>
                <w:rFonts w:ascii="Verdana" w:hAnsi="Verdana"/>
                <w:sz w:val="16"/>
                <w:szCs w:val="16"/>
                <w:lang w:val="en-US"/>
              </w:rPr>
              <w:br w:type="page"/>
            </w:r>
            <w:r w:rsidRPr="700E25F2" w:rsidR="00D93DEC">
              <w:rPr>
                <w:rFonts w:ascii="Verdana" w:hAnsi="Verdana"/>
                <w:b w:val="1"/>
                <w:bCs w:val="1"/>
                <w:sz w:val="16"/>
                <w:szCs w:val="16"/>
              </w:rPr>
              <w:t>OCENA</w:t>
            </w:r>
          </w:p>
          <w:p w:rsidRPr="00E65F84" w:rsidR="00D93DEC" w:rsidP="00F46757" w:rsidRDefault="00D93DEC" w14:paraId="17DBC151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6F8BD81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6290ADB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2613E9C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42A18AA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</w:t>
            </w:r>
            <w:r w:rsidRPr="00E65F84">
              <w:rPr>
                <w:rFonts w:ascii="Verdana" w:hAnsi="Verdana"/>
                <w:b/>
                <w:color w:val="000000"/>
                <w:sz w:val="16"/>
                <w:szCs w:val="16"/>
                <w:shd w:val="clear" w:color="auto" w:fill="99CCFF"/>
              </w:rPr>
              <w:t>ECZ</w:t>
            </w: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1037B8A3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780CC51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687C6DE0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1B50AF2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681E80" w:rsidTr="700E25F2" w14:paraId="46C17C64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00F46757" w:rsidRDefault="00D93DEC" w14:paraId="5B2F9378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93DEC" w:rsidP="00F46757" w:rsidRDefault="00D93DEC" w14:paraId="58E6DD4E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1E4A95E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66CDC2E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00BD590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93DEC" w:rsidP="00F46757" w:rsidRDefault="00D93DEC" w14:paraId="1000DE08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6333BF6F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681E80" w:rsidTr="700E25F2" w14:paraId="2F3CF627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93DEC" w:rsidP="00F46757" w:rsidRDefault="00D93DEC" w14:paraId="01CBE4AC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93DEC" w:rsidP="00F46757" w:rsidRDefault="00D93DEC" w14:paraId="39240BA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5D32EBE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55B2DA4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6FBD7DC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4D11286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681E80" w:rsidTr="700E25F2" w14:paraId="68CDC498" wp14:textId="77777777">
        <w:tc>
          <w:tcPr>
            <w:tcW w:w="0" w:type="auto"/>
            <w:vMerge/>
            <w:tcMar/>
          </w:tcPr>
          <w:p w:rsidRPr="00E65F84" w:rsidR="00D93DEC" w:rsidP="00F46757" w:rsidRDefault="00D93DEC" w14:paraId="7D3BEE8F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31FEDA4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7282648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4E450AF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518A366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716F51" w:rsidR="001B730F" w:rsidTr="700E25F2" w14:paraId="2ED76C10" wp14:textId="77777777">
        <w:tc>
          <w:tcPr>
            <w:tcW w:w="0" w:type="auto"/>
            <w:vMerge/>
            <w:tcMar/>
          </w:tcPr>
          <w:p w:rsidRPr="00E65F84" w:rsidR="00D93DEC" w:rsidP="00F46757" w:rsidRDefault="00D93DEC" w14:paraId="3B88899E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041D30" w:rsidR="00D93DEC" w:rsidP="00041D30" w:rsidRDefault="00D93DEC" w14:paraId="3955470B" wp14:textId="77777777">
            <w:pPr>
              <w:pStyle w:val="NormalnyWeb"/>
              <w:numPr>
                <w:ilvl w:val="0"/>
                <w:numId w:val="22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041D30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praca</w:t>
            </w:r>
          </w:p>
          <w:p w:rsidR="00041D30" w:rsidP="00041D30" w:rsidRDefault="00041D30" w14:paraId="27B484EB" wp14:textId="77777777">
            <w:pPr>
              <w:pStyle w:val="NormalnyWeb"/>
              <w:numPr>
                <w:ilvl w:val="0"/>
                <w:numId w:val="22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pytania pośrednie</w:t>
            </w:r>
          </w:p>
          <w:p w:rsidRPr="00716F51" w:rsidR="00D93DEC" w:rsidP="00041D30" w:rsidRDefault="00041D30" w14:paraId="1D5B5C74" wp14:textId="77777777">
            <w:pPr>
              <w:pStyle w:val="NormalnyWeb"/>
              <w:numPr>
                <w:ilvl w:val="0"/>
                <w:numId w:val="22"/>
              </w:numPr>
              <w:spacing w:before="0" w:beforeAutospacing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mowa zależna</w:t>
            </w:r>
          </w:p>
        </w:tc>
      </w:tr>
      <w:tr xmlns:wp14="http://schemas.microsoft.com/office/word/2010/wordml" w:rsidRPr="00E65F84" w:rsidR="00681E80" w:rsidTr="700E25F2" w14:paraId="4C0C7F4A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00F46757" w:rsidRDefault="00D93DEC" w14:paraId="5BAD4069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1B730F" w:rsidR="00D93DEC" w:rsidP="00F46757" w:rsidRDefault="00D93DEC" w14:paraId="1E20A99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1B730F" w:rsidR="00D93DEC" w:rsidP="00F46757" w:rsidRDefault="00D93DEC" w14:paraId="7B070C7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poprawnie rozwiązuje niektóre zadania na słuchanie i czytanie ze zrozumieniem </w:t>
            </w:r>
          </w:p>
          <w:p w:rsidRPr="001B730F" w:rsidR="00D93DEC" w:rsidP="00F46757" w:rsidRDefault="00D93DEC" w14:paraId="5A46987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1B730F" w:rsidR="00041D3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wypowiada się na temat </w:t>
            </w:r>
            <w:r w:rsidRPr="001B730F" w:rsid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drogi do szkoły i pracy</w:t>
            </w:r>
            <w:r w:rsidRPr="001B730F" w:rsid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popełniając liczne błędy</w:t>
            </w:r>
          </w:p>
          <w:p w:rsidRPr="001B730F" w:rsidR="00D93DEC" w:rsidP="00F46757" w:rsidRDefault="00D93DEC" w14:paraId="14FE37B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1B730F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używając bardzo prostych konstrukcji, </w:t>
            </w:r>
            <w:r w:rsidRPr="001B730F" w:rsidR="00041D3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wypowiada się na temat </w:t>
            </w:r>
            <w:r w:rsidRPr="001B730F" w:rsid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różnych zawodów</w:t>
            </w:r>
            <w:r w:rsidRPr="001B730F" w:rsidR="00041D3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 wyraża i uzasadnia swoje opinie</w:t>
            </w:r>
          </w:p>
          <w:p w:rsidRPr="001B730F" w:rsidR="00041D30" w:rsidP="00F46757" w:rsidRDefault="00D93DEC" w14:paraId="3764203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liczne błędy, zdawkowo </w:t>
            </w:r>
            <w:r w:rsidRPr="001B730F" w:rsidR="00041D3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wypowiada się na temat cytatu, opisuje upodobania, wyraża i uzasadnia swoje opinie</w:t>
            </w:r>
            <w:r w:rsidRPr="001B730F" w:rsid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Pr="001B730F" w:rsidR="00D93DEC" w:rsidP="00F46757" w:rsidRDefault="00D93DEC" w14:paraId="40573B82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>– z trudem uczestniczy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</w:t>
            </w:r>
            <w:r w:rsidRPr="001B730F" w:rsid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różnych zawodów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 uzyskuje i przekazuje informacje i wyjaśnienia, zdawkowo wyraża i uzasadnia swoje opinie, pyta o opinie rozmówcy</w:t>
            </w:r>
          </w:p>
          <w:p w:rsidRPr="001B730F" w:rsidR="00D93DEC" w:rsidP="001B730F" w:rsidRDefault="00D93DEC" w14:paraId="37B1E266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softHyphen/>
              <w:t>– z trudem uczestniczy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rozmowie, popełniając liczne błędy, uzyskuje i przekazuje informacje i wyjaśnienia, zdawkowo wyraża i uzasadnia swoje opinie, pyta o opinie rozmówcy</w:t>
            </w:r>
          </w:p>
          <w:p w:rsidRPr="001B730F" w:rsidR="00D93DEC" w:rsidP="00F46757" w:rsidRDefault="00D93DEC" w14:paraId="4387AC3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korzystając z podręcznika i pomocy nauczyciela, popełniając liczne błędy </w:t>
            </w:r>
            <w:r w:rsidRPr="001B730F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pisze </w:t>
            </w:r>
            <w:r w:rsidR="008B21BC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krótki </w:t>
            </w:r>
            <w:r w:rsidRPr="001B730F" w:rsidR="001B730F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wpis </w:t>
            </w:r>
            <w:r w:rsidRPr="001B730F" w:rsid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>na blogu, w którym opisuje plany związane z pracą, przedstawia intencje, marzenia, nadzieje i plany na przyszłość, opisuje upodobania, wyraża i uzasadnia swoje opinie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stosuje zwroty i formy grzecznościowe</w:t>
            </w:r>
          </w:p>
          <w:p w:rsidRPr="001B730F" w:rsidR="00D93DEC" w:rsidP="00F46757" w:rsidRDefault="00D93DEC" w14:paraId="2359BA8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B730F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1B730F">
              <w:rPr>
                <w:rFonts w:ascii="Verdana" w:hAnsi="Verdana" w:cs="Calibri"/>
                <w:color w:val="000000"/>
                <w:sz w:val="16"/>
                <w:szCs w:val="16"/>
              </w:rPr>
              <w:t>popełniając liczne błędy, przekazuje w języku obcym niektóre informacje sformułowane w języku polskim i obcym</w:t>
            </w:r>
          </w:p>
        </w:tc>
        <w:tc>
          <w:tcPr>
            <w:tcW w:w="0" w:type="auto"/>
            <w:tcMar/>
          </w:tcPr>
          <w:p w:rsidRPr="001B730F" w:rsidR="00D93DEC" w:rsidP="00F46757" w:rsidRDefault="00D93DEC" w14:paraId="2F2606A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:rsidRPr="001B730F" w:rsidR="00D93DEC" w:rsidP="00F46757" w:rsidRDefault="00D93DEC" w14:paraId="72BA355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poprawnie rozwiązuje zadania na słuchanie i czytanie ze zrozumieniem </w:t>
            </w:r>
          </w:p>
          <w:p w:rsidRPr="001B730F" w:rsidR="00D93DEC" w:rsidP="00F46757" w:rsidRDefault="00D93DEC" w14:paraId="7C0832B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1B730F" w:rsidR="00D93DEC" w:rsidP="00F46757" w:rsidRDefault="00D93DEC" w14:paraId="3316E34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B730F" w:rsidR="00041D3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wypowiada się na temat </w:t>
            </w:r>
            <w:r w:rsidRPr="001B730F" w:rsid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drogi do szkoły i pracy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1B730F" w:rsidR="00D93DEC" w:rsidP="00F46757" w:rsidRDefault="00D93DEC" w14:paraId="6AC0844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1B730F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używając prostych konstrukcji, </w:t>
            </w:r>
            <w:r w:rsidRPr="001B730F" w:rsidR="00041D3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wypowiada się na temat </w:t>
            </w:r>
            <w:r w:rsidRPr="001B730F" w:rsid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różnych zawodów</w:t>
            </w:r>
            <w:r w:rsidRPr="001B730F" w:rsidR="00041D3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 wyraża i uzasadnia swoje opinie</w:t>
            </w:r>
          </w:p>
          <w:p w:rsidRPr="001B730F" w:rsidR="00041D30" w:rsidP="00F46757" w:rsidRDefault="00D93DEC" w14:paraId="739E6E0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poprawnie </w:t>
            </w:r>
            <w:r w:rsidRPr="001B730F" w:rsidR="00041D3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wypowiada się na temat cytatu, opisuje upodobania, wyraża i uzasadnia swoje opinie</w:t>
            </w:r>
            <w:r w:rsidRPr="001B730F" w:rsid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Pr="001B730F" w:rsidR="00D93DEC" w:rsidP="00F46757" w:rsidRDefault="00D93DEC" w14:paraId="208584C5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uczestniczyć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</w:t>
            </w:r>
            <w:r w:rsidRPr="001B730F" w:rsid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różnych zawodów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rozpoczyna, prowadzi i kończy rozmowę, podtrzymuje rozmowę w przypadku trudności w jej przebiegu, popełniając dość liczne błędy uzyskuje i przekazuje informacje i wyjaśnienia, wyraża i uzasadnia swoje opinie, pyta o opinie rozmówcy</w:t>
            </w:r>
          </w:p>
          <w:p w:rsidRPr="001B730F" w:rsidR="00D93DEC" w:rsidP="001B730F" w:rsidRDefault="00D93DEC" w14:paraId="20DAE4D2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softHyphen/>
              <w:t>– stara się aktywnie uczestniczyć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:rsidRPr="001B730F" w:rsidR="00D93DEC" w:rsidP="00F46757" w:rsidRDefault="00D93DEC" w14:paraId="2AAD4E0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korzystając z podręcznika, częściowo bezbłędnie </w:t>
            </w:r>
            <w:r w:rsidRPr="001B730F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pisze </w:t>
            </w:r>
            <w:r w:rsidRPr="001B730F" w:rsidR="001B730F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wpis </w:t>
            </w:r>
            <w:r w:rsidRPr="001B730F" w:rsid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>na blogu, w którym opisuje plany związane z pracą, przedstawia intencje, marzenia, nadzieje i plany na przyszłość, opisuje upodobania, wyraża i uzasadnia swoje opinie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stosuje zwroty i formy grzecznościowe</w:t>
            </w:r>
          </w:p>
          <w:p w:rsidRPr="001B730F" w:rsidR="00D93DEC" w:rsidP="00F46757" w:rsidRDefault="00D93DEC" w14:paraId="46A7BD1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B730F">
              <w:rPr>
                <w:rFonts w:ascii="Verdana" w:hAnsi="Verdana"/>
                <w:sz w:val="16"/>
                <w:szCs w:val="16"/>
              </w:rPr>
              <w:t xml:space="preserve">– częściowo bezbłędnie </w:t>
            </w:r>
            <w:r w:rsidRPr="001B730F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niektóre informacje sformułowane w języku polskim i obcym</w:t>
            </w:r>
          </w:p>
        </w:tc>
        <w:tc>
          <w:tcPr>
            <w:tcW w:w="0" w:type="auto"/>
            <w:tcMar/>
          </w:tcPr>
          <w:p w:rsidRPr="001B730F" w:rsidR="00D93DEC" w:rsidP="00F46757" w:rsidRDefault="00D93DEC" w14:paraId="1B9A318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1B730F" w:rsidR="00D93DEC" w:rsidP="00F46757" w:rsidRDefault="00D93DEC" w14:paraId="6520F67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poprawnie rozwiązuje zadania na słuchanie i czytanie ze zrozumieniem </w:t>
            </w:r>
          </w:p>
          <w:p w:rsidRPr="001B730F" w:rsidR="00D93DEC" w:rsidP="00F46757" w:rsidRDefault="00D93DEC" w14:paraId="49FF82B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1B730F" w:rsidR="00041D30" w:rsidP="00041D30" w:rsidRDefault="00D93DEC" w14:paraId="142010A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B730F" w:rsidR="00041D3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wypowiada się na temat </w:t>
            </w:r>
            <w:r w:rsidRPr="001B730F" w:rsid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drogi do szkoły i pracy</w:t>
            </w:r>
          </w:p>
          <w:p w:rsidRPr="001B730F" w:rsidR="00D93DEC" w:rsidP="00F46757" w:rsidRDefault="00D93DEC" w14:paraId="4DBA1EE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1B730F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używając poznanych konstrukcji, </w:t>
            </w:r>
            <w:r w:rsidRPr="001B730F" w:rsidR="00041D3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wypowiada się na temat </w:t>
            </w:r>
            <w:r w:rsidRPr="001B730F" w:rsid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różnych zawodów</w:t>
            </w:r>
            <w:r w:rsidRPr="001B730F" w:rsidR="00041D3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 wyraża i uzasadnia swoje opinie</w:t>
            </w:r>
          </w:p>
          <w:p w:rsidRPr="001B730F" w:rsidR="00041D30" w:rsidP="00F46757" w:rsidRDefault="00D93DEC" w14:paraId="31015C3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</w:t>
            </w:r>
            <w:r w:rsidRPr="001B730F" w:rsidR="00041D3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wypowiada się na temat cytatu, opisuje upodobania, wyraża i uzasadnia swoje opinie</w:t>
            </w:r>
            <w:r w:rsidRPr="001B730F" w:rsid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Pr="001B730F" w:rsidR="00D93DEC" w:rsidP="00F46757" w:rsidRDefault="00D93DEC" w14:paraId="7A6A0437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uczestniczy w rozmowie na temat </w:t>
            </w:r>
            <w:r w:rsidRPr="001B730F" w:rsid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różnych zawodów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1B730F" w:rsidR="00D93DEC" w:rsidP="001B730F" w:rsidRDefault="00D93DEC" w14:paraId="77C0B442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softHyphen/>
              <w:t xml:space="preserve">– na ogół aktywnie 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na ogół bezbłędnie uzyskuje i przekazuje informacje i wyjaśnienia, wyraża i uzasadnia swoje opinie, pyta o opinie rozmówcy</w:t>
            </w:r>
          </w:p>
          <w:p w:rsidRPr="001B730F" w:rsidR="00D93DEC" w:rsidP="00F46757" w:rsidRDefault="00D93DEC" w14:paraId="50E9618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bezbłędnie </w:t>
            </w:r>
            <w:r w:rsidRPr="001B730F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pisze </w:t>
            </w:r>
            <w:r w:rsidRPr="001B730F" w:rsidR="001B730F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wpis </w:t>
            </w:r>
            <w:r w:rsidRPr="001B730F" w:rsid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>na blogu, w którym opisuje plany związane z pracą, przedstawia intencje, marzenia, nadzieje i plany na przyszłość, opisuje upodobania, wyraża i uzasadnia swoje opinie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stosuje zwroty i formy grzecznościowe</w:t>
            </w:r>
          </w:p>
          <w:p w:rsidRPr="001B730F" w:rsidR="00D93DEC" w:rsidP="00F46757" w:rsidRDefault="00D93DEC" w14:paraId="5508C430" wp14:textId="77777777">
            <w:pPr>
              <w:rPr>
                <w:rFonts w:ascii="Verdana" w:hAnsi="Verdana"/>
                <w:b w:val="0"/>
                <w:color w:val="00000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sz w:val="16"/>
                <w:szCs w:val="16"/>
              </w:rPr>
              <w:t xml:space="preserve">– na ogół bezbłędnie </w:t>
            </w:r>
            <w:r w:rsidRPr="001B730F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przekazuje w języku obcym informacje sformułowane w języku polskim i obcym</w:t>
            </w:r>
          </w:p>
        </w:tc>
        <w:tc>
          <w:tcPr>
            <w:tcW w:w="0" w:type="auto"/>
            <w:tcMar/>
          </w:tcPr>
          <w:p w:rsidRPr="001B730F" w:rsidR="00D93DEC" w:rsidP="00F46757" w:rsidRDefault="00D93DEC" w14:paraId="4953EB5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1B730F" w:rsidR="00D93DEC" w:rsidP="00F46757" w:rsidRDefault="00D93DEC" w14:paraId="7A5D203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rozwiązuje wszystkie zadania na słuchanie i czytanie ze zrozumieniem </w:t>
            </w:r>
          </w:p>
          <w:p w:rsidRPr="001B730F" w:rsidR="00D93DEC" w:rsidP="00F46757" w:rsidRDefault="00D93DEC" w14:paraId="38FB617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1B730F" w:rsidR="00041D30" w:rsidP="00041D30" w:rsidRDefault="00D93DEC" w14:paraId="6BF1AC5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1B730F" w:rsid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samodzielnie</w:t>
            </w: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1B730F" w:rsidR="00041D3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wypowiada się na temat </w:t>
            </w:r>
            <w:r w:rsidRPr="001B730F" w:rsid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drogi do szkoły i pracy</w:t>
            </w:r>
          </w:p>
          <w:p w:rsidRPr="001B730F" w:rsidR="00D93DEC" w:rsidP="00F46757" w:rsidRDefault="00D93DEC" w14:paraId="743B30C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1B730F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używając złożonych konstrukcji, samodzielnie </w:t>
            </w:r>
            <w:r w:rsidRPr="001B730F" w:rsidR="00041D3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wypowiada się na temat </w:t>
            </w:r>
            <w:r w:rsidRPr="001B730F" w:rsid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>różnych zawodów</w:t>
            </w:r>
            <w:r w:rsidRPr="001B730F" w:rsidR="00041D3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 wyraża i uzasadnia swoje opinie</w:t>
            </w:r>
          </w:p>
          <w:p w:rsidRPr="001B730F" w:rsidR="00041D30" w:rsidP="00F46757" w:rsidRDefault="00D93DEC" w14:paraId="31E50BC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i szczegółowo </w:t>
            </w:r>
            <w:r w:rsidRPr="001B730F" w:rsidR="00041D3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wypowiada się na temat cytatu, opisuje upodobania, wyraża i uzasadnia swoje opinie</w:t>
            </w:r>
            <w:r w:rsidRPr="001B730F" w:rsidR="00041D3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</w:p>
          <w:p w:rsidRPr="001B730F" w:rsidR="00D93DEC" w:rsidP="00F46757" w:rsidRDefault="00D93DEC" w14:paraId="3E013379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uczestniczy w rozmowie na temat </w:t>
            </w:r>
            <w:r w:rsidRPr="001B730F" w:rsidR="00041D3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różnych zawodów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1B730F" w:rsidR="00D93DEC" w:rsidP="001B730F" w:rsidRDefault="00D93DEC" w14:paraId="2BF09705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softHyphen/>
              <w:t xml:space="preserve">– aktywnie 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1B730F" w:rsidR="00D93DEC" w:rsidP="00F46757" w:rsidRDefault="00D93DEC" w14:paraId="1633E6B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bezbłędnie </w:t>
            </w:r>
            <w:r w:rsidRPr="001B730F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pisze </w:t>
            </w:r>
            <w:r w:rsidRPr="001B730F" w:rsidR="001B730F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wpis </w:t>
            </w:r>
            <w:r w:rsidRPr="001B730F" w:rsidR="001B730F">
              <w:rPr>
                <w:rFonts w:ascii="Verdana" w:hAnsi="Verdana"/>
                <w:b w:val="0"/>
                <w:bCs w:val="0"/>
                <w:sz w:val="16"/>
                <w:szCs w:val="16"/>
              </w:rPr>
              <w:t>na blogu, w którym opisuje plany związane z pracą, przedstawia intencje, marzenia, nadzieje i plany na przyszłość, opisuje upodobania, wyraża i uzasadnia swoje opinie</w:t>
            </w:r>
            <w:r w:rsidRPr="001B730F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stosuje zwroty i formy grzecznościowe</w:t>
            </w:r>
          </w:p>
          <w:p w:rsidRPr="001B730F" w:rsidR="00D93DEC" w:rsidP="00F46757" w:rsidRDefault="00D93DEC" w14:paraId="6BBE60D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B730F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Pr="001B730F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wszystkie informacje sformułowane w języku polskim i obcym</w:t>
            </w:r>
          </w:p>
        </w:tc>
      </w:tr>
      <w:tr xmlns:wp14="http://schemas.microsoft.com/office/word/2010/wordml" w:rsidRPr="00E65F84" w:rsidR="00D93DEC" w:rsidTr="700E25F2" w14:paraId="13C49006" wp14:textId="77777777">
        <w:tc>
          <w:tcPr>
            <w:tcW w:w="0" w:type="auto"/>
            <w:gridSpan w:val="5"/>
            <w:shd w:val="clear" w:color="auto" w:fill="D9D9D9" w:themeFill="background1" w:themeFillShade="D9"/>
            <w:tcMar/>
          </w:tcPr>
          <w:p w:rsidRPr="008355C2" w:rsidR="00D93DEC" w:rsidP="00F46757" w:rsidRDefault="00D93DEC" w14:paraId="1C0CFEE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xmlns:wp14="http://schemas.microsoft.com/office/word/2010/wordml" w:rsidRPr="00E65F84" w:rsidR="00D93DEC" w:rsidTr="700E25F2" w14:paraId="79CEF7D7" wp14:textId="77777777">
        <w:tc>
          <w:tcPr>
            <w:tcW w:w="0" w:type="auto"/>
            <w:gridSpan w:val="5"/>
            <w:shd w:val="clear" w:color="auto" w:fill="00B050"/>
            <w:tcMar/>
          </w:tcPr>
          <w:p w:rsidRPr="00E65F84" w:rsidR="00D93DEC" w:rsidP="00F46757" w:rsidRDefault="00575094" w14:paraId="310FA2CE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Cs w:val="0"/>
                <w:color w:val="000000"/>
                <w:sz w:val="16"/>
                <w:szCs w:val="16"/>
              </w:rPr>
              <w:t>Zakupy i usługi</w:t>
            </w:r>
          </w:p>
        </w:tc>
      </w:tr>
      <w:tr xmlns:wp14="http://schemas.microsoft.com/office/word/2010/wordml" w:rsidRPr="00E65F84" w:rsidR="00681E80" w:rsidTr="700E25F2" w14:paraId="15AD0130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700E25F2" w:rsidRDefault="00D93DEC" w14:paraId="4F4C99D6" wp14:textId="08212B5F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  <w:r w:rsidRPr="700E25F2">
              <w:rPr>
                <w:rFonts w:ascii="Verdana" w:hAnsi="Verdana"/>
                <w:sz w:val="16"/>
                <w:szCs w:val="16"/>
              </w:rPr>
              <w:br w:type="page"/>
            </w:r>
            <w:r w:rsidRPr="700E25F2" w:rsidR="00D93DEC">
              <w:rPr>
                <w:rFonts w:ascii="Verdana" w:hAnsi="Verdana"/>
                <w:b w:val="1"/>
                <w:bCs w:val="1"/>
                <w:sz w:val="16"/>
                <w:szCs w:val="16"/>
              </w:rPr>
              <w:t>OCENA</w:t>
            </w:r>
          </w:p>
          <w:p w:rsidRPr="00E65F84" w:rsidR="00D93DEC" w:rsidP="00F46757" w:rsidRDefault="00D93DEC" w14:paraId="57C0D796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0D142F6F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03CB55A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4475AD1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4D6F333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120C4E9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25BF1E90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42AFC42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4D5BB180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681E80" w:rsidTr="700E25F2" w14:paraId="0AE131A8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00F46757" w:rsidRDefault="00D93DEC" w14:paraId="271CA723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93DEC" w:rsidP="00F46757" w:rsidRDefault="00D93DEC" w14:paraId="75FBE423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17583707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010810D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4C8384B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93DEC" w:rsidP="00F46757" w:rsidRDefault="00D93DEC" w14:paraId="438EC86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6542ADFB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681E80" w:rsidTr="700E25F2" w14:paraId="73F80348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93DEC" w:rsidP="00F46757" w:rsidRDefault="00D93DEC" w14:paraId="2A2D8B35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93DEC" w:rsidP="00F46757" w:rsidRDefault="00D93DEC" w14:paraId="77D97960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01E9932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7484648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2F7C32C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556F4E5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681E80" w:rsidTr="700E25F2" w14:paraId="1BC77EAB" wp14:textId="77777777">
        <w:tc>
          <w:tcPr>
            <w:tcW w:w="0" w:type="auto"/>
            <w:vMerge/>
            <w:tcMar/>
          </w:tcPr>
          <w:p w:rsidRPr="00E65F84" w:rsidR="00D93DEC" w:rsidP="00F46757" w:rsidRDefault="00D93DEC" w14:paraId="2D3F0BEC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7AB97B8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610F49A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53BF207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420425A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575094" w:rsidR="001B730F" w:rsidTr="700E25F2" w14:paraId="7239A1F3" wp14:textId="77777777">
        <w:tc>
          <w:tcPr>
            <w:tcW w:w="0" w:type="auto"/>
            <w:vMerge/>
            <w:tcMar/>
          </w:tcPr>
          <w:p w:rsidRPr="00E65F84" w:rsidR="00D93DEC" w:rsidP="00F46757" w:rsidRDefault="00D93DEC" w14:paraId="75CF4315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575094" w:rsidR="00D93DEC" w:rsidP="00575094" w:rsidRDefault="00D93DEC" w14:paraId="74DB2F7D" wp14:textId="77777777">
            <w:pPr>
              <w:pStyle w:val="NormalnyWeb"/>
              <w:numPr>
                <w:ilvl w:val="0"/>
                <w:numId w:val="23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575094">
              <w:rPr>
                <w:rFonts w:ascii="Verdana" w:hAnsi="Verdana"/>
                <w:i/>
                <w:color w:val="000000"/>
                <w:sz w:val="16"/>
                <w:szCs w:val="16"/>
              </w:rPr>
              <w:t>zakupy i usługi</w:t>
            </w:r>
          </w:p>
          <w:p w:rsidRPr="00575094" w:rsidR="00575094" w:rsidP="00575094" w:rsidRDefault="00575094" w14:paraId="3642A966" wp14:textId="77777777">
            <w:pPr>
              <w:pStyle w:val="NormalnyWeb"/>
              <w:numPr>
                <w:ilvl w:val="0"/>
                <w:numId w:val="23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GB"/>
              </w:rPr>
            </w:pPr>
            <w:r w:rsidRPr="002137D3">
              <w:rPr>
                <w:rFonts w:ascii="Verdana" w:hAnsi="Verdana"/>
                <w:sz w:val="16"/>
                <w:szCs w:val="16"/>
              </w:rPr>
              <w:t>zaimki</w:t>
            </w:r>
            <w:r w:rsidRPr="00575094">
              <w:rPr>
                <w:rFonts w:ascii="Verdana" w:hAnsi="Verdana"/>
                <w:sz w:val="16"/>
                <w:szCs w:val="16"/>
                <w:lang w:val="en-GB"/>
              </w:rPr>
              <w:t xml:space="preserve">: </w:t>
            </w:r>
            <w:r w:rsidRPr="00575094">
              <w:rPr>
                <w:rFonts w:ascii="Verdana" w:hAnsi="Verdana"/>
                <w:i/>
                <w:iCs/>
                <w:sz w:val="16"/>
                <w:szCs w:val="16"/>
                <w:lang w:val="en-GB"/>
              </w:rPr>
              <w:t>one/ones, another, other, the other</w:t>
            </w:r>
          </w:p>
        </w:tc>
      </w:tr>
      <w:tr xmlns:wp14="http://schemas.microsoft.com/office/word/2010/wordml" w:rsidRPr="00E65F84" w:rsidR="00681E80" w:rsidTr="700E25F2" w14:paraId="4CAFD554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00F46757" w:rsidRDefault="00D93DEC" w14:paraId="69122BDB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427060" w:rsidR="00D93DEC" w:rsidP="00F46757" w:rsidRDefault="00D93DEC" w14:paraId="297F3E1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427060" w:rsidR="00D93DEC" w:rsidP="00F46757" w:rsidRDefault="00D93DEC" w14:paraId="0BE6C73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427060" w:rsidR="00D93DEC" w:rsidP="00F46757" w:rsidRDefault="00D93DEC" w14:paraId="145DE766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 xml:space="preserve"> z trudem uczestniczy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427060" w:rsidR="00575094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sklepów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popełniając liczne błędy, uzyskuje i przekazuje informacje i wyjaśnienia, zdawkowo wyraża i uzasadnia swoje opinie, pyta o opinie rozmówcy</w:t>
            </w:r>
          </w:p>
          <w:p w:rsidRPr="00427060" w:rsidR="00575094" w:rsidP="00575094" w:rsidRDefault="00D93DEC" w14:paraId="0B44CF0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liczne błędy, </w:t>
            </w:r>
            <w:r w:rsidRPr="00427060" w:rsidR="00575094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opowiada o przedmiotach, których nigdy nie kupiłby w </w:t>
            </w:r>
            <w:proofErr w:type="spellStart"/>
            <w:r w:rsidRPr="00427060" w:rsidR="00575094">
              <w:rPr>
                <w:rFonts w:ascii="Verdana" w:hAnsi="Verdana"/>
                <w:b w:val="0"/>
                <w:bCs w:val="0"/>
                <w:sz w:val="16"/>
                <w:szCs w:val="16"/>
              </w:rPr>
              <w:t>internecie</w:t>
            </w:r>
            <w:proofErr w:type="spellEnd"/>
            <w:r w:rsidRPr="00427060" w:rsidR="00575094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, opisuje przedmioty, wyraża i uzasadnia opinie </w:t>
            </w:r>
          </w:p>
          <w:p w:rsidRPr="00427060" w:rsidR="00D93DEC" w:rsidP="00F46757" w:rsidRDefault="00D93DEC" w14:paraId="1DE9736B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>z trudem uczestniczy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427060" w:rsidR="00575094">
              <w:rPr>
                <w:rFonts w:ascii="Verdana" w:hAnsi="Verdana"/>
                <w:b w:val="0"/>
                <w:sz w:val="16"/>
                <w:szCs w:val="16"/>
              </w:rPr>
              <w:t>zwyczajów zakupowych członków rodziny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popełniając liczne błędy, uzyskuje i przekazuje informacje i wyjaśnienia, zdawkowo wyraża i uzasadnia swoje opinie, pyta o opinie rozmówcy</w:t>
            </w:r>
          </w:p>
          <w:p w:rsidRPr="00427060" w:rsidR="00D93DEC" w:rsidP="00F46757" w:rsidRDefault="00D93DEC" w14:paraId="71E3208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427060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bardzo prostymi zdaniami, zdawkowo </w:t>
            </w:r>
            <w:r w:rsidRPr="00427060" w:rsidR="00575094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 się na temat wydawania pieniędzy</w:t>
            </w:r>
            <w:r w:rsidRPr="00427060" w:rsidR="00575094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 wyraża i uzasadnia opinie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427060" w:rsidR="00D93DEC" w:rsidP="00F46757" w:rsidRDefault="00D93DEC" w14:paraId="1DC0BE07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>z trudem uczestniczy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427060" w:rsidR="00575094">
              <w:rPr>
                <w:rFonts w:ascii="Verdana" w:hAnsi="Verdana"/>
                <w:b w:val="0"/>
                <w:sz w:val="16"/>
                <w:szCs w:val="16"/>
              </w:rPr>
              <w:t>chodzenia do restauracji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popełniając liczne błędy, uzyskuje i przekazuje informacje i wyjaśnienia, zdawkowo wyraża i uzasadnia swoje opinie, pyta o opinie rozmówcy</w:t>
            </w:r>
          </w:p>
          <w:p w:rsidRPr="00427060" w:rsidR="00575094" w:rsidP="00575094" w:rsidRDefault="00575094" w14:paraId="03F448E6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>z trudem uczestniczy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427060" w:rsidR="008B21BC">
              <w:rPr>
                <w:rFonts w:ascii="Verdana" w:hAnsi="Verdana"/>
                <w:b w:val="0"/>
                <w:sz w:val="16"/>
                <w:szCs w:val="16"/>
              </w:rPr>
              <w:t>robienia zakupów w różnych miejscach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popełniając liczne błędy, uzyskuje i przekazuje informacje i wyjaśnienia, zdawkowo wyraża i uzasadnia swoje opinie, pyta o opinie rozmówcy</w:t>
            </w:r>
          </w:p>
          <w:p w:rsidRPr="00427060" w:rsidR="00D93DEC" w:rsidP="00F46757" w:rsidRDefault="00D93DEC" w14:paraId="32617948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 xml:space="preserve"> korzystając z podręcznika i pomocy nauczyciela, popełniając liczne błędy, pisze </w:t>
            </w:r>
            <w:r w:rsidRPr="00427060" w:rsidR="008B21BC">
              <w:rPr>
                <w:rFonts w:ascii="Verdana" w:hAnsi="Verdana" w:cs="Calibri"/>
                <w:b w:val="0"/>
                <w:sz w:val="16"/>
                <w:szCs w:val="16"/>
              </w:rPr>
              <w:t xml:space="preserve">krótki </w:t>
            </w:r>
            <w:r w:rsidRPr="00427060" w:rsidR="008B21BC">
              <w:rPr>
                <w:rFonts w:ascii="Verdana" w:hAnsi="Verdana"/>
                <w:b w:val="0"/>
                <w:sz w:val="16"/>
                <w:szCs w:val="16"/>
              </w:rPr>
              <w:t>wpis na forum, w którym prosi o opinię, opisuje przedmioty, przedstawia fakty, intencje, wyraża i uzasadnia swoje opinie, przekazuje informacje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stosuje zwroty i formy grzecznościowe</w:t>
            </w:r>
          </w:p>
          <w:p w:rsidRPr="00427060" w:rsidR="008B21BC" w:rsidP="008B21BC" w:rsidRDefault="008B21BC" w14:paraId="13EEE91E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>z trudem uczestniczy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427060">
              <w:rPr>
                <w:rFonts w:ascii="Verdana" w:hAnsi="Verdana"/>
                <w:b w:val="0"/>
                <w:sz w:val="16"/>
                <w:szCs w:val="16"/>
              </w:rPr>
              <w:t>zawodów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popełniając liczne błędy, uzyskuje i przekazuje informacje i wyjaśnienia, zdawkowo wyraża i uzasadnia swoje opinie, pyta o opinie rozmówcy</w:t>
            </w:r>
          </w:p>
          <w:p w:rsidRPr="00427060" w:rsidR="008B21BC" w:rsidP="008B21BC" w:rsidRDefault="008B21BC" w14:paraId="1D3CD20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współdziałać w grupie, tworzy prezentację na temat robotów, z pomocą korzysta ze źródeł informacji w języku obcym za pomocą technologii informacyjno-komunikacyjnych</w:t>
            </w:r>
          </w:p>
          <w:p w:rsidRPr="00427060" w:rsidR="00D93DEC" w:rsidP="00F46757" w:rsidRDefault="00D93DEC" w14:paraId="4B48E22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27060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427060">
              <w:rPr>
                <w:rFonts w:ascii="Verdana" w:hAnsi="Verdana" w:cs="Calibri"/>
                <w:sz w:val="16"/>
                <w:szCs w:val="16"/>
              </w:rPr>
              <w:t xml:space="preserve">popełniając liczne błędy, </w:t>
            </w:r>
            <w:r w:rsidRPr="00427060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427060" w:rsidR="00D93DEC" w:rsidP="00F46757" w:rsidRDefault="00D93DEC" w14:paraId="2C3D76C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:rsidRPr="00427060" w:rsidR="00D93DEC" w:rsidP="00F46757" w:rsidRDefault="00D93DEC" w14:paraId="0C3DE76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zadania na słuchanie i czytanie ze zrozumieniem</w:t>
            </w:r>
          </w:p>
          <w:p w:rsidRPr="00427060" w:rsidR="00D93DEC" w:rsidP="00F46757" w:rsidRDefault="00D93DEC" w14:paraId="5170CE8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27060" w:rsidR="00D93DEC" w:rsidP="00F46757" w:rsidRDefault="00D93DEC" w14:paraId="2D42F07A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 xml:space="preserve"> stara się aktywnie uczestniczyć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427060" w:rsidR="00575094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sklepów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popełniając dość liczne błędy, uzyskuje i przekazuje informacje i wyjaśnienia, wyraża i uzasadnia swoje opinie, pyta o opinie rozmówcy</w:t>
            </w:r>
          </w:p>
          <w:p w:rsidRPr="00427060" w:rsidR="00575094" w:rsidP="00575094" w:rsidRDefault="00D93DEC" w14:paraId="65F160F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dość liczne błędy, </w:t>
            </w:r>
            <w:r w:rsidRPr="00427060" w:rsidR="00575094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opowiada o przedmiotach, których nigdy nie kupiłby w </w:t>
            </w:r>
            <w:proofErr w:type="spellStart"/>
            <w:r w:rsidRPr="00427060" w:rsidR="00575094">
              <w:rPr>
                <w:rFonts w:ascii="Verdana" w:hAnsi="Verdana"/>
                <w:b w:val="0"/>
                <w:bCs w:val="0"/>
                <w:sz w:val="16"/>
                <w:szCs w:val="16"/>
              </w:rPr>
              <w:t>internecie</w:t>
            </w:r>
            <w:proofErr w:type="spellEnd"/>
            <w:r w:rsidRPr="00427060" w:rsidR="00575094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, opisuje przedmioty, wyraża i uzasadnia opinie </w:t>
            </w:r>
          </w:p>
          <w:p w:rsidRPr="00427060" w:rsidR="00D93DEC" w:rsidP="00F46757" w:rsidRDefault="00D93DEC" w14:paraId="70B4F63F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>stara się aktywnie uczestniczyć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427060" w:rsidR="00575094">
              <w:rPr>
                <w:rFonts w:ascii="Verdana" w:hAnsi="Verdana"/>
                <w:b w:val="0"/>
                <w:sz w:val="16"/>
                <w:szCs w:val="16"/>
              </w:rPr>
              <w:t>zwyczajów zakupowych członków rodziny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:rsidRPr="00427060" w:rsidR="00D93DEC" w:rsidP="00F46757" w:rsidRDefault="00D93DEC" w14:paraId="59F1B78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427060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prostymi zdaniami </w:t>
            </w:r>
            <w:r w:rsidRPr="00427060" w:rsidR="00575094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 się na temat wydawania pieniędzy</w:t>
            </w:r>
            <w:r w:rsidRPr="00427060" w:rsidR="00575094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 wyraża i uzasadnia opinie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427060" w:rsidR="00D93DEC" w:rsidP="00F46757" w:rsidRDefault="00D93DEC" w14:paraId="6CBCA873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>stara się aktywnie uczestniczyć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427060" w:rsidR="00575094">
              <w:rPr>
                <w:rFonts w:ascii="Verdana" w:hAnsi="Verdana"/>
                <w:b w:val="0"/>
                <w:sz w:val="16"/>
                <w:szCs w:val="16"/>
              </w:rPr>
              <w:t>chodzenia do restauracji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:rsidRPr="00427060" w:rsidR="00575094" w:rsidP="00575094" w:rsidRDefault="00575094" w14:paraId="0EF23A5E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>stara się aktywnie uczestniczyć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427060" w:rsidR="008B21BC">
              <w:rPr>
                <w:rFonts w:ascii="Verdana" w:hAnsi="Verdana"/>
                <w:b w:val="0"/>
                <w:sz w:val="16"/>
                <w:szCs w:val="16"/>
              </w:rPr>
              <w:t>robienia zakupów w różnych miejscach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:rsidRPr="00427060" w:rsidR="00D93DEC" w:rsidP="00F46757" w:rsidRDefault="00D93DEC" w14:paraId="3195AE56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 xml:space="preserve"> korzystając z podręcznika, częściowo bezbłędnie pisze </w:t>
            </w:r>
            <w:r w:rsidRPr="00427060" w:rsidR="008B21BC">
              <w:rPr>
                <w:rFonts w:ascii="Verdana" w:hAnsi="Verdana"/>
                <w:b w:val="0"/>
                <w:sz w:val="16"/>
                <w:szCs w:val="16"/>
              </w:rPr>
              <w:t>wpis na forum, w którym prosi o opinię, opisuje przedmioty, przedstawia fakty, intencje, wyraża i uzasadnia swoje opinie, przekazuje informacje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stosuje zwroty i formy grzecznościowe</w:t>
            </w:r>
          </w:p>
          <w:p w:rsidRPr="00427060" w:rsidR="008B21BC" w:rsidP="008B21BC" w:rsidRDefault="008B21BC" w14:paraId="17B7A5BA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>stara się aktywnie uczestniczyć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427060">
              <w:rPr>
                <w:rFonts w:ascii="Verdana" w:hAnsi="Verdana"/>
                <w:b w:val="0"/>
                <w:sz w:val="16"/>
                <w:szCs w:val="16"/>
              </w:rPr>
              <w:t>zawodów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:rsidRPr="00427060" w:rsidR="008B21BC" w:rsidP="008B21BC" w:rsidRDefault="008B21BC" w14:paraId="3250CE6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współdziałać w grupie, tworzy prezentację na temat robotów, korzysta ze źródeł informacji w języku obcym za pomocą technologii informacyjno-komunikacyjnych</w:t>
            </w:r>
          </w:p>
          <w:p w:rsidRPr="00427060" w:rsidR="00D93DEC" w:rsidP="00F46757" w:rsidRDefault="00D93DEC" w14:paraId="03B5BEF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27060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427060">
              <w:rPr>
                <w:rFonts w:ascii="Verdana" w:hAnsi="Verdana" w:cs="Calibri"/>
                <w:sz w:val="16"/>
                <w:szCs w:val="16"/>
              </w:rPr>
              <w:t xml:space="preserve">częściowo bezbłędnie </w:t>
            </w:r>
            <w:r w:rsidRPr="00427060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427060" w:rsidR="00D93DEC" w:rsidP="00F46757" w:rsidRDefault="00D93DEC" w14:paraId="67A9591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427060" w:rsidR="00D93DEC" w:rsidP="00F46757" w:rsidRDefault="00D93DEC" w14:paraId="7825B4D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427060" w:rsidR="00D93DEC" w:rsidP="00F46757" w:rsidRDefault="00D93DEC" w14:paraId="386EBD0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27060" w:rsidR="00D93DEC" w:rsidP="00F46757" w:rsidRDefault="00D93DEC" w14:paraId="6783079B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 xml:space="preserve"> na ogół aktywnie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427060" w:rsidR="00575094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sklepów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427060" w:rsidR="00575094" w:rsidP="00575094" w:rsidRDefault="00D93DEC" w14:paraId="3AF91B2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nieliczne błędy, </w:t>
            </w:r>
            <w:r w:rsidRPr="00427060" w:rsidR="00575094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opowiada o przedmiotach, których nigdy nie kupiłby w </w:t>
            </w:r>
            <w:proofErr w:type="spellStart"/>
            <w:r w:rsidRPr="00427060" w:rsidR="00575094">
              <w:rPr>
                <w:rFonts w:ascii="Verdana" w:hAnsi="Verdana"/>
                <w:b w:val="0"/>
                <w:bCs w:val="0"/>
                <w:sz w:val="16"/>
                <w:szCs w:val="16"/>
              </w:rPr>
              <w:t>internecie</w:t>
            </w:r>
            <w:proofErr w:type="spellEnd"/>
            <w:r w:rsidRPr="00427060" w:rsidR="00575094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, opisuje przedmioty, wyraża i uzasadnia opinie </w:t>
            </w:r>
          </w:p>
          <w:p w:rsidRPr="00427060" w:rsidR="00D93DEC" w:rsidP="00F46757" w:rsidRDefault="00D93DEC" w14:paraId="34937F27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427060" w:rsidR="00575094">
              <w:rPr>
                <w:rFonts w:ascii="Verdana" w:hAnsi="Verdana"/>
                <w:b w:val="0"/>
                <w:sz w:val="16"/>
                <w:szCs w:val="16"/>
              </w:rPr>
              <w:t>zwyczajów zakupowych członków rodziny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na ogół bezbłędnie uzyskuje i przekazuje informacje i wyjaśnienia, wyraża i uzasadnia swoje opinie, pyta o opinie rozmówcy</w:t>
            </w:r>
          </w:p>
          <w:p w:rsidRPr="00427060" w:rsidR="00575094" w:rsidP="00575094" w:rsidRDefault="00D93DEC" w14:paraId="05ED4A9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427060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prostymi zdaniami </w:t>
            </w:r>
            <w:r w:rsidRPr="00427060" w:rsidR="00575094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 się na temat wydawania pieniędzy</w:t>
            </w:r>
            <w:r w:rsidRPr="00427060" w:rsidR="00575094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 wyraża i uzasadnia opinie</w:t>
            </w:r>
          </w:p>
          <w:p w:rsidRPr="00427060" w:rsidR="00D93DEC" w:rsidP="00F46757" w:rsidRDefault="00D93DEC" w14:paraId="053DDC75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427060" w:rsidR="00575094">
              <w:rPr>
                <w:rFonts w:ascii="Verdana" w:hAnsi="Verdana"/>
                <w:b w:val="0"/>
                <w:sz w:val="16"/>
                <w:szCs w:val="16"/>
              </w:rPr>
              <w:t>chodzenia do restauracji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427060" w:rsidR="00575094" w:rsidP="00575094" w:rsidRDefault="00575094" w14:paraId="2DBC3C0F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427060">
              <w:rPr>
                <w:rFonts w:ascii="Verdana" w:hAnsi="Verdana"/>
                <w:b w:val="0"/>
                <w:sz w:val="16"/>
                <w:szCs w:val="16"/>
              </w:rPr>
              <w:t>robienia zakupów w różnych miejscach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427060" w:rsidR="00D93DEC" w:rsidP="00F46757" w:rsidRDefault="00D93DEC" w14:paraId="5F6C6D4C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 xml:space="preserve"> na ogół bezbłędnie pisze </w:t>
            </w:r>
            <w:r w:rsidRPr="00427060" w:rsidR="008B21BC">
              <w:rPr>
                <w:rFonts w:ascii="Verdana" w:hAnsi="Verdana"/>
                <w:b w:val="0"/>
                <w:sz w:val="16"/>
                <w:szCs w:val="16"/>
              </w:rPr>
              <w:t>wpis na forum, w którym prosi o opinię, opisuje przedmioty, przedstawia fakty, intencje, wyraża i uzasadnia swoje opinie, przekazuje informacje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stosuje zwroty i formy grzecznościowe</w:t>
            </w:r>
          </w:p>
          <w:p w:rsidRPr="00427060" w:rsidR="008B21BC" w:rsidP="008B21BC" w:rsidRDefault="008B21BC" w14:paraId="20728214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427060">
              <w:rPr>
                <w:rFonts w:ascii="Verdana" w:hAnsi="Verdana"/>
                <w:b w:val="0"/>
                <w:sz w:val="16"/>
                <w:szCs w:val="16"/>
              </w:rPr>
              <w:t>zawodów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427060" w:rsidR="008B21BC" w:rsidP="008B21BC" w:rsidRDefault="008B21BC" w14:paraId="1E107EE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aktywnie współdziała w grupie, tworzy prezentację na temat robotów, korzysta ze źródeł informacji w języku obcym za pomocą technologii informacyjno-komunikacyjnych</w:t>
            </w:r>
          </w:p>
          <w:p w:rsidRPr="00427060" w:rsidR="00D93DEC" w:rsidP="00F46757" w:rsidRDefault="00D93DEC" w14:paraId="1DA3F370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 xml:space="preserve">na ogół bezbłędnie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427060" w:rsidR="00D93DEC" w:rsidP="00F46757" w:rsidRDefault="00D93DEC" w14:paraId="06462F6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427060" w:rsidR="00D93DEC" w:rsidP="00F46757" w:rsidRDefault="00D93DEC" w14:paraId="5558C25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 rozwiązuje wszystkie zadania na słuchanie i czytanie ze zrozumieniem</w:t>
            </w:r>
          </w:p>
          <w:p w:rsidRPr="00427060" w:rsidR="00D93DEC" w:rsidP="00F46757" w:rsidRDefault="00D93DEC" w14:paraId="1F8E2A0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27060" w:rsidR="00D93DEC" w:rsidP="00F46757" w:rsidRDefault="00D93DEC" w14:paraId="6AF2EBCC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 xml:space="preserve"> aktywnie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427060" w:rsidR="00575094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sklepów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427060" w:rsidR="00575094" w:rsidP="00575094" w:rsidRDefault="00D93DEC" w14:paraId="063BD73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427060" w:rsidR="00575094">
              <w:rPr>
                <w:rFonts w:ascii="Verdana" w:hAnsi="Verdana"/>
                <w:b w:val="0"/>
                <w:bCs w:val="0"/>
                <w:sz w:val="16"/>
                <w:szCs w:val="16"/>
              </w:rPr>
              <w:t>szczegółowo</w:t>
            </w: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i bezbłędnie </w:t>
            </w:r>
            <w:r w:rsidRPr="00427060" w:rsidR="00575094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opowiada o przedmiotach, których nigdy nie kupiłby w </w:t>
            </w:r>
            <w:proofErr w:type="spellStart"/>
            <w:r w:rsidRPr="00427060" w:rsidR="00575094">
              <w:rPr>
                <w:rFonts w:ascii="Verdana" w:hAnsi="Verdana"/>
                <w:b w:val="0"/>
                <w:bCs w:val="0"/>
                <w:sz w:val="16"/>
                <w:szCs w:val="16"/>
              </w:rPr>
              <w:t>internecie</w:t>
            </w:r>
            <w:proofErr w:type="spellEnd"/>
            <w:r w:rsidRPr="00427060" w:rsidR="00575094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, opisuje przedmioty, wyraża i uzasadnia opinie </w:t>
            </w:r>
          </w:p>
          <w:p w:rsidRPr="00427060" w:rsidR="00D93DEC" w:rsidP="00F46757" w:rsidRDefault="00D93DEC" w14:paraId="23D78AA8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427060" w:rsidR="00575094">
              <w:rPr>
                <w:rFonts w:ascii="Verdana" w:hAnsi="Verdana"/>
                <w:b w:val="0"/>
                <w:sz w:val="16"/>
                <w:szCs w:val="16"/>
              </w:rPr>
              <w:t>zwyczajów zakupowych członków rodziny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427060" w:rsidR="00575094" w:rsidP="00575094" w:rsidRDefault="00D93DEC" w14:paraId="660FB8E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427060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</w:t>
            </w: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używając zdań złożonych, samodzielnie i bezbłędnie </w:t>
            </w:r>
            <w:r w:rsidRPr="00427060" w:rsidR="00575094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 się na temat wydawania pieniędzy</w:t>
            </w:r>
            <w:r w:rsidRPr="00427060" w:rsidR="00575094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, wyraża i uzasadnia opinie</w:t>
            </w:r>
          </w:p>
          <w:p w:rsidRPr="00427060" w:rsidR="00D93DEC" w:rsidP="00F46757" w:rsidRDefault="00D93DEC" w14:paraId="6D7F1173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427060" w:rsidR="00575094">
              <w:rPr>
                <w:rFonts w:ascii="Verdana" w:hAnsi="Verdana"/>
                <w:b w:val="0"/>
                <w:sz w:val="16"/>
                <w:szCs w:val="16"/>
              </w:rPr>
              <w:t>chodzenia do restauracji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427060" w:rsidR="00575094" w:rsidP="00575094" w:rsidRDefault="00575094" w14:paraId="6E30CDC8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427060">
              <w:rPr>
                <w:rFonts w:ascii="Verdana" w:hAnsi="Verdana"/>
                <w:b w:val="0"/>
                <w:sz w:val="16"/>
                <w:szCs w:val="16"/>
              </w:rPr>
              <w:t>robienia zakupów w różnych miejscach,</w:t>
            </w:r>
            <w:r w:rsidRPr="00427060" w:rsidR="008B21BC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427060" w:rsidR="00D93DEC" w:rsidP="00F46757" w:rsidRDefault="00D93DEC" w14:paraId="63E8B327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 xml:space="preserve"> samodzielnie i bezbłędnie pisze </w:t>
            </w:r>
            <w:r w:rsidRPr="00427060" w:rsidR="008B21BC">
              <w:rPr>
                <w:rFonts w:ascii="Verdana" w:hAnsi="Verdana"/>
                <w:b w:val="0"/>
                <w:sz w:val="16"/>
                <w:szCs w:val="16"/>
              </w:rPr>
              <w:t>wpis na forum, w którym prosi o opinię, opisuje przedmioty, przedstawia fakty, intencje, wyraża i uzasadnia swoje opinie, przekazuje informacje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stosuje zwroty i formy grzecznościowe</w:t>
            </w:r>
          </w:p>
          <w:p w:rsidRPr="00427060" w:rsidR="008B21BC" w:rsidP="008B21BC" w:rsidRDefault="008B21BC" w14:paraId="15E019BA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zawodów,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427060" w:rsidR="008B21BC" w:rsidP="008B21BC" w:rsidRDefault="008B21BC" w14:paraId="7081FAC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aktywnie współdziała w grupie, tworzy prezentację na temat robotów, samodzielnie korzysta ze źródeł informacji w języku obcym za pomocą technologii informacyjno-komunikacyjnych</w:t>
            </w:r>
          </w:p>
          <w:p w:rsidRPr="00427060" w:rsidR="00D93DEC" w:rsidP="00F46757" w:rsidRDefault="00D93DEC" w14:paraId="164A8F4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27060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427060">
              <w:rPr>
                <w:rFonts w:ascii="Verdana" w:hAnsi="Verdana" w:cs="Calibri"/>
                <w:sz w:val="16"/>
                <w:szCs w:val="16"/>
              </w:rPr>
              <w:t xml:space="preserve">bezbłędnie </w:t>
            </w:r>
            <w:r w:rsidRPr="00427060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wszystkie informacje zawarte w materiałach audiowizualnych oraz sformułowane w języku polskim i obcym</w:t>
            </w:r>
          </w:p>
        </w:tc>
      </w:tr>
      <w:tr xmlns:wp14="http://schemas.microsoft.com/office/word/2010/wordml" w:rsidRPr="00E65F84" w:rsidR="00D93DEC" w:rsidTr="700E25F2" w14:paraId="6CDE5E41" wp14:textId="77777777">
        <w:tc>
          <w:tcPr>
            <w:tcW w:w="0" w:type="auto"/>
            <w:gridSpan w:val="5"/>
            <w:shd w:val="clear" w:color="auto" w:fill="D9D9D9" w:themeFill="background1" w:themeFillShade="D9"/>
            <w:tcMar/>
          </w:tcPr>
          <w:p w:rsidRPr="004F7F9B" w:rsidR="00D93DEC" w:rsidP="00F46757" w:rsidRDefault="00D93DEC" w14:paraId="6C9C8C57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F7F9B">
              <w:rPr>
                <w:rFonts w:ascii="Verdana" w:hAnsi="Verdana"/>
                <w:b/>
                <w:sz w:val="16"/>
                <w:szCs w:val="16"/>
              </w:rPr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>ci i umiejętności z rozdziału.</w:t>
            </w:r>
          </w:p>
        </w:tc>
      </w:tr>
      <w:tr xmlns:wp14="http://schemas.microsoft.com/office/word/2010/wordml" w:rsidRPr="00E65F84" w:rsidR="00D93DEC" w:rsidTr="700E25F2" w14:paraId="450B9EFA" wp14:textId="77777777">
        <w:tc>
          <w:tcPr>
            <w:tcW w:w="0" w:type="auto"/>
            <w:gridSpan w:val="5"/>
            <w:shd w:val="clear" w:color="auto" w:fill="00B050"/>
            <w:tcMar/>
          </w:tcPr>
          <w:p w:rsidRPr="004F7F9B" w:rsidR="00D93DEC" w:rsidP="00F46757" w:rsidRDefault="008B21BC" w14:paraId="1D1F328A" wp14:textId="7777777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Kultura</w:t>
            </w:r>
          </w:p>
        </w:tc>
      </w:tr>
      <w:tr xmlns:wp14="http://schemas.microsoft.com/office/word/2010/wordml" w:rsidRPr="00E65F84" w:rsidR="00681E80" w:rsidTr="700E25F2" w14:paraId="0A2130C9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700E25F2" w:rsidRDefault="00D93DEC" w14:paraId="7C09C7C0" wp14:textId="6CD60A82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  <w:r w:rsidRPr="700E25F2">
              <w:rPr>
                <w:rFonts w:ascii="Verdana" w:hAnsi="Verdana"/>
                <w:sz w:val="16"/>
                <w:szCs w:val="16"/>
              </w:rPr>
              <w:br w:type="page"/>
            </w:r>
            <w:r w:rsidRPr="700E25F2" w:rsidR="00D93DEC">
              <w:rPr>
                <w:rFonts w:ascii="Verdana" w:hAnsi="Verdana"/>
                <w:b w:val="1"/>
                <w:bCs w:val="1"/>
                <w:sz w:val="16"/>
                <w:szCs w:val="16"/>
              </w:rPr>
              <w:t>OCENA</w:t>
            </w:r>
          </w:p>
          <w:p w:rsidRPr="00E65F84" w:rsidR="00D93DEC" w:rsidP="00F46757" w:rsidRDefault="00D93DEC" w14:paraId="0C178E9E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3C0395D3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359BDB0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3254BC2F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5DCF341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651E959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2F82C6B3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269E314A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1106E51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681E80" w:rsidTr="700E25F2" w14:paraId="50E28A2F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00F46757" w:rsidRDefault="00D93DEC" w14:paraId="47341341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93DEC" w:rsidP="00F46757" w:rsidRDefault="00D93DEC" w14:paraId="42EF2083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50A3B92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0AE03FFF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5F1479A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93DEC" w:rsidP="00F46757" w:rsidRDefault="00D93DEC" w14:paraId="53FE014F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7FD85C70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681E80" w:rsidTr="700E25F2" w14:paraId="69AC45BC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93DEC" w:rsidP="00F46757" w:rsidRDefault="00D93DEC" w14:paraId="3CCDCE5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93DEC" w:rsidP="00F46757" w:rsidRDefault="00D93DEC" w14:paraId="2424C8E6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37DB571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413DCC2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743B384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7A1B015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681E80" w:rsidTr="700E25F2" w14:paraId="7572295C" wp14:textId="77777777">
        <w:tc>
          <w:tcPr>
            <w:tcW w:w="0" w:type="auto"/>
            <w:vMerge/>
            <w:tcMar/>
          </w:tcPr>
          <w:p w:rsidRPr="00E65F84" w:rsidR="00D93DEC" w:rsidP="00F46757" w:rsidRDefault="00D93DEC" w14:paraId="7B40C951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49C128A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3EA0025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28B5EBD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7B31A60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1B730F" w:rsidTr="700E25F2" w14:paraId="2C5F8CF9" wp14:textId="77777777">
        <w:tc>
          <w:tcPr>
            <w:tcW w:w="0" w:type="auto"/>
            <w:vMerge/>
            <w:tcMar/>
          </w:tcPr>
          <w:p w:rsidRPr="00E65F84" w:rsidR="00D93DEC" w:rsidP="00F46757" w:rsidRDefault="00D93DEC" w14:paraId="4B4D7232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8B21BC" w:rsidR="00D93DEC" w:rsidP="008B21BC" w:rsidRDefault="00D93DEC" w14:paraId="57FDBE2F" wp14:textId="77777777">
            <w:pPr>
              <w:pStyle w:val="NormalnyWeb"/>
              <w:numPr>
                <w:ilvl w:val="0"/>
                <w:numId w:val="24"/>
              </w:numPr>
              <w:spacing w:before="0" w:beforeAutospacing="0" w:after="0"/>
              <w:rPr>
                <w:rFonts w:ascii="Verdana" w:hAnsi="Verdana"/>
                <w:iCs/>
                <w:sz w:val="16"/>
                <w:szCs w:val="16"/>
                <w:lang w:val="en-US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8B21BC">
              <w:rPr>
                <w:rFonts w:ascii="Verdana" w:hAnsi="Verdana"/>
                <w:i/>
                <w:color w:val="000000"/>
                <w:sz w:val="16"/>
                <w:szCs w:val="16"/>
              </w:rPr>
              <w:t>kultura</w:t>
            </w:r>
          </w:p>
          <w:p w:rsidRPr="003A6DFB" w:rsidR="008B21BC" w:rsidP="008B21BC" w:rsidRDefault="008B21BC" w14:paraId="64358780" wp14:textId="77777777">
            <w:pPr>
              <w:pStyle w:val="NormalnyWeb"/>
              <w:numPr>
                <w:ilvl w:val="0"/>
                <w:numId w:val="24"/>
              </w:numPr>
              <w:spacing w:before="0" w:beforeAutospacing="0" w:after="0"/>
              <w:rPr>
                <w:rFonts w:ascii="Verdana" w:hAnsi="Verdana"/>
                <w:iCs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zdania przydawkowe</w:t>
            </w:r>
          </w:p>
        </w:tc>
      </w:tr>
      <w:tr xmlns:wp14="http://schemas.microsoft.com/office/word/2010/wordml" w:rsidRPr="00E65F84" w:rsidR="00681E80" w:rsidTr="700E25F2" w14:paraId="65002D3B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00F46757" w:rsidRDefault="00D93DEC" w14:paraId="1050476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427060" w:rsidR="00D93DEC" w:rsidP="00F46757" w:rsidRDefault="00D93DEC" w14:paraId="55670C3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427060" w:rsidR="00D93DEC" w:rsidP="00F46757" w:rsidRDefault="00D93DEC" w14:paraId="46D0A4B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poprawnie rozwiązuje niektóre zadania na słuchanie i czytanie ze zrozumieniem </w:t>
            </w:r>
          </w:p>
          <w:p w:rsidRPr="00427060" w:rsidR="00D93DEC" w:rsidP="00F46757" w:rsidRDefault="00D93DEC" w14:paraId="62EFF6D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zdawkowo </w:t>
            </w:r>
            <w:r w:rsidRPr="00427060" w:rsidR="008B21BC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opowiada o </w:t>
            </w:r>
            <w:r w:rsidRPr="00427060" w:rsidR="008B21BC">
              <w:rPr>
                <w:rFonts w:ascii="Verdana" w:hAnsi="Verdana"/>
                <w:b w:val="0"/>
                <w:bCs w:val="0"/>
                <w:sz w:val="16"/>
                <w:szCs w:val="16"/>
              </w:rPr>
              <w:t>ulubionym gatunku muzycznym, wyraża i uzasadnia opinie i upodobania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427060" w:rsidR="00D93DEC" w:rsidP="00F46757" w:rsidRDefault="00D93DEC" w14:paraId="75B9B28D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>– z trudem uczestniczy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ulubionego </w:t>
            </w:r>
            <w:r w:rsidRPr="00427060" w:rsidR="008B21B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piosenkarza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popełniając liczne błędy, uzyskuje i przekazuje informacje i wyjaśnienia, zdawkowo wyraża i uzasadnia swoje opinie, pyta o opinie rozmówcy</w:t>
            </w:r>
          </w:p>
          <w:p w:rsidRPr="00427060" w:rsidR="00D93DEC" w:rsidP="00F46757" w:rsidRDefault="00D93DEC" w14:paraId="766CE6A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z trudem uczestniczy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</w:t>
            </w:r>
            <w:r w:rsidRPr="00427060" w:rsidR="008B21BC">
              <w:rPr>
                <w:rFonts w:ascii="Verdana" w:hAnsi="Verdana"/>
                <w:b w:val="0"/>
                <w:bCs w:val="0"/>
                <w:sz w:val="16"/>
                <w:szCs w:val="16"/>
              </w:rPr>
              <w:t>twórców i ich dzieł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błędy, uzyskuje i przekazuje informacje i wyjaśnienia, zdawkowo wyraża i uzasadnia swoje opinie, pyta o opinie rozmówcy</w:t>
            </w:r>
          </w:p>
          <w:p w:rsidRPr="00427060" w:rsidR="00D93DEC" w:rsidP="00F46757" w:rsidRDefault="00D93DEC" w14:paraId="6B11AE2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zdawkowo </w:t>
            </w:r>
            <w:r w:rsidRPr="00427060" w:rsidR="008B21BC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wypowiada się na temat cytatu, wyraża i uzasadnia swoje opinie i upodobania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427060" w:rsidR="00D93DEC" w:rsidP="00F46757" w:rsidRDefault="00D93DEC" w14:paraId="5B85F885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>– z trudem uczestniczy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427060" w:rsid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dzieł sztuki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popełniając liczne błędy, uzyskuje i przekazuje informacje i wyjaśnienia, zdawkowo wyraża i uzasadnia swoje opinie, pyta o opinie rozmówcy</w:t>
            </w:r>
          </w:p>
          <w:p w:rsidRPr="00427060" w:rsidR="00D93DEC" w:rsidP="00F46757" w:rsidRDefault="00D93DEC" w14:paraId="6F1A3FF8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korzystając z podręcznika i pomocy nauczyciela, bardzo prostymi zdaniami,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popełniając liczne błędy, 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 xml:space="preserve">pisze bardzo krótki </w:t>
            </w:r>
            <w:r w:rsidRPr="00427060" w:rsidR="00427060">
              <w:rPr>
                <w:rFonts w:ascii="Verdana" w:hAnsi="Verdana"/>
                <w:b w:val="0"/>
                <w:sz w:val="16"/>
                <w:szCs w:val="16"/>
              </w:rPr>
              <w:t>wpis na blogu, w którym recenzuje ciekawy film, wyraża i uzasadnia opinie, przekazuje informacji,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stosuje zwroty i formy grzecznościowe</w:t>
            </w:r>
          </w:p>
          <w:p w:rsidRPr="00427060" w:rsidR="00D93DEC" w:rsidP="00F46757" w:rsidRDefault="00D93DEC" w14:paraId="2C4DD06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27060">
              <w:rPr>
                <w:rFonts w:ascii="Verdana" w:hAnsi="Verdana"/>
                <w:sz w:val="16"/>
                <w:szCs w:val="16"/>
              </w:rPr>
              <w:t xml:space="preserve">– popełniając liczne błędy, </w:t>
            </w:r>
            <w:r w:rsidRPr="00427060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427060" w:rsidR="00D93DEC" w:rsidP="00F46757" w:rsidRDefault="00D93DEC" w14:paraId="17AC8D6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:rsidRPr="00427060" w:rsidR="00D93DEC" w:rsidP="00F46757" w:rsidRDefault="00D93DEC" w14:paraId="0EA4330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poprawnie rozwiązuje zadania na słuchanie i czytanie ze zrozumieniem </w:t>
            </w:r>
          </w:p>
          <w:p w:rsidRPr="00427060" w:rsidR="00D93DEC" w:rsidP="00F46757" w:rsidRDefault="00D93DEC" w14:paraId="390975B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27060" w:rsidR="00D93DEC" w:rsidP="00F46757" w:rsidRDefault="00D93DEC" w14:paraId="28206E6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427060" w:rsidR="008B21BC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opowiada o </w:t>
            </w:r>
            <w:r w:rsidRPr="00427060" w:rsidR="008B21BC">
              <w:rPr>
                <w:rFonts w:ascii="Verdana" w:hAnsi="Verdana"/>
                <w:b w:val="0"/>
                <w:bCs w:val="0"/>
                <w:sz w:val="16"/>
                <w:szCs w:val="16"/>
              </w:rPr>
              <w:t>ulubionym gatunku muzycznym, wyraża i uzasadnia opinie i upodobania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427060" w:rsidR="00D93DEC" w:rsidP="00F46757" w:rsidRDefault="00D93DEC" w14:paraId="009D13E7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>– stara się aktywnie uczestniczyć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ulubionego </w:t>
            </w:r>
            <w:r w:rsidRPr="00427060" w:rsidR="008B21B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piosenkarza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:rsidRPr="00427060" w:rsidR="00D93DEC" w:rsidP="00F46757" w:rsidRDefault="00D93DEC" w14:paraId="54FD67F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uczestniczyć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</w:t>
            </w:r>
            <w:r w:rsidRPr="00427060" w:rsidR="008B21BC">
              <w:rPr>
                <w:rFonts w:ascii="Verdana" w:hAnsi="Verdana"/>
                <w:b w:val="0"/>
                <w:bCs w:val="0"/>
                <w:sz w:val="16"/>
                <w:szCs w:val="16"/>
              </w:rPr>
              <w:t>twórców i ich dzieł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:rsidRPr="00427060" w:rsidR="00D93DEC" w:rsidP="00F46757" w:rsidRDefault="00D93DEC" w14:paraId="3ED90CF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427060" w:rsidR="008B21BC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wypowiada się na temat cytatu, wyraża i uzasadnia swoje opinie i upodobania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427060" w:rsidR="00D93DEC" w:rsidP="00F46757" w:rsidRDefault="00D93DEC" w14:paraId="245452E3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>– stara się aktywnie uczestniczyć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427060" w:rsid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dzieł sztuki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:rsidRPr="00427060" w:rsidR="00D93DEC" w:rsidP="00F46757" w:rsidRDefault="00D93DEC" w14:paraId="615E4C29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korzystając z podręcznika, prostymi zdaniami, częściowo bezbłędnie 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 xml:space="preserve">pisze krótki </w:t>
            </w:r>
            <w:r w:rsidRPr="00427060" w:rsidR="00427060">
              <w:rPr>
                <w:rFonts w:ascii="Verdana" w:hAnsi="Verdana"/>
                <w:b w:val="0"/>
                <w:sz w:val="16"/>
                <w:szCs w:val="16"/>
              </w:rPr>
              <w:t>wpis na blogu, w którym recenzuje ciekawy film, wyraża i uzasadnia opinie, przekazuje informacji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stosuje zwroty i formy grzecznościowe</w:t>
            </w:r>
          </w:p>
          <w:p w:rsidRPr="00427060" w:rsidR="00D93DEC" w:rsidP="00F46757" w:rsidRDefault="00D93DEC" w14:paraId="7F6AB86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27060">
              <w:rPr>
                <w:rFonts w:ascii="Verdana" w:hAnsi="Verdana"/>
                <w:sz w:val="16"/>
                <w:szCs w:val="16"/>
              </w:rPr>
              <w:t xml:space="preserve">– częściowo bezbłędnie </w:t>
            </w:r>
            <w:r w:rsidRPr="00427060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427060" w:rsidR="00D93DEC" w:rsidP="00F46757" w:rsidRDefault="00D93DEC" w14:paraId="1BE05E2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427060" w:rsidR="00D93DEC" w:rsidP="00F46757" w:rsidRDefault="00D93DEC" w14:paraId="0419645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poprawnie rozwiązuje zadania na słuchanie i czytanie ze zrozumieniem </w:t>
            </w:r>
          </w:p>
          <w:p w:rsidRPr="00427060" w:rsidR="00D93DEC" w:rsidP="00F46757" w:rsidRDefault="00D93DEC" w14:paraId="3E5C3E2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27060" w:rsidR="008B21BC" w:rsidP="00F46757" w:rsidRDefault="00D93DEC" w14:paraId="136B2E95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prostymi zdaniami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opisuje </w:t>
            </w:r>
            <w:r w:rsidRPr="00427060" w:rsidR="008B21BC">
              <w:rPr>
                <w:rFonts w:ascii="Verdana" w:hAnsi="Verdana"/>
                <w:b w:val="0"/>
                <w:sz w:val="16"/>
                <w:szCs w:val="16"/>
              </w:rPr>
              <w:t xml:space="preserve">opowiada o ulubionym gatunku muzycznym, wyraża i uzasadnia opinie i upodobania </w:t>
            </w:r>
          </w:p>
          <w:p w:rsidRPr="00427060" w:rsidR="00D93DEC" w:rsidP="00F46757" w:rsidRDefault="00D93DEC" w14:paraId="03CE19C4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ulubionego </w:t>
            </w:r>
            <w:r w:rsidRPr="00427060" w:rsidR="008B21B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piosenkarza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427060" w:rsidR="00D93DEC" w:rsidP="00F46757" w:rsidRDefault="00D93DEC" w14:paraId="6B7D03C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uczestniczy w rozmowie na temat </w:t>
            </w:r>
            <w:r w:rsidRPr="00427060" w:rsidR="008B21BC">
              <w:rPr>
                <w:rFonts w:ascii="Verdana" w:hAnsi="Verdana"/>
                <w:b w:val="0"/>
                <w:bCs w:val="0"/>
                <w:sz w:val="16"/>
                <w:szCs w:val="16"/>
              </w:rPr>
              <w:t>twórców i ich dzieł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rozpoczyna, prowadzi i kończy rozmowę, podtrzymuje rozmowę w przypadku trudności w jej przebiegu, na ogół bezbłędnie uzyskuje i przekazuje informacje i wyjaśnienia, wyraża i uzasadnia swoje opinie, pyta o opinie rozmówcy</w:t>
            </w:r>
          </w:p>
          <w:p w:rsidRPr="00427060" w:rsidR="00427060" w:rsidP="00F46757" w:rsidRDefault="00D93DEC" w14:paraId="0501C2D4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prostymi zdaniami </w:t>
            </w:r>
            <w:r w:rsidRPr="00427060" w:rsidR="00427060">
              <w:rPr>
                <w:rFonts w:ascii="Verdana" w:hAnsi="Verdana"/>
                <w:b w:val="0"/>
                <w:sz w:val="16"/>
                <w:szCs w:val="16"/>
              </w:rPr>
              <w:t xml:space="preserve">wypowiada się na temat cytatu, wyraża i uzasadnia swoje opinie i upodobania </w:t>
            </w:r>
          </w:p>
          <w:p w:rsidRPr="00427060" w:rsidR="00D93DEC" w:rsidP="00F46757" w:rsidRDefault="00D93DEC" w14:paraId="77939647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427060" w:rsid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dzieł sztuki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427060" w:rsidR="00D93DEC" w:rsidP="00F46757" w:rsidRDefault="00D93DEC" w14:paraId="41A8308D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prostymi zdaniami, na ogół bezbłędnie 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427060" w:rsidR="00427060">
              <w:rPr>
                <w:rFonts w:ascii="Verdana" w:hAnsi="Verdana"/>
                <w:b w:val="0"/>
                <w:sz w:val="16"/>
                <w:szCs w:val="16"/>
              </w:rPr>
              <w:t>wpis na blogu, w którym recenzuje ciekawy film, wyraża i uzasadnia opinie, przekazuje informacji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stosuje zwroty i formy grzecznościowe</w:t>
            </w:r>
          </w:p>
          <w:p w:rsidRPr="00427060" w:rsidR="00D93DEC" w:rsidP="00F46757" w:rsidRDefault="00D93DEC" w14:paraId="58F86B0A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427060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427060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427060" w:rsidR="00D93DEC" w:rsidP="00F46757" w:rsidRDefault="00D93DEC" w14:paraId="1A79E7C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427060" w:rsidR="00D93DEC" w:rsidP="00F46757" w:rsidRDefault="00D93DEC" w14:paraId="5EA9241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rozwiązuje wszystkie zadania na słuchanie i czytanie ze zrozumieniem </w:t>
            </w:r>
          </w:p>
          <w:p w:rsidRPr="00427060" w:rsidR="00D93DEC" w:rsidP="00F46757" w:rsidRDefault="00D93DEC" w14:paraId="0A2262C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427060" w:rsidR="008B21BC" w:rsidP="00F46757" w:rsidRDefault="00D93DEC" w14:paraId="23FCAED1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używając zdań złożonych, szczegółowo </w:t>
            </w:r>
            <w:r w:rsidRPr="00427060" w:rsidR="008B21BC">
              <w:rPr>
                <w:rFonts w:ascii="Verdana" w:hAnsi="Verdana"/>
                <w:b w:val="0"/>
                <w:sz w:val="16"/>
                <w:szCs w:val="16"/>
              </w:rPr>
              <w:t xml:space="preserve">opowiada o ulubionym gatunku muzycznym, wyraża i uzasadnia opinie i upodobania </w:t>
            </w:r>
          </w:p>
          <w:p w:rsidRPr="00427060" w:rsidR="00D93DEC" w:rsidP="00F46757" w:rsidRDefault="00D93DEC" w14:paraId="7B9CFE3D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ulubionego </w:t>
            </w:r>
            <w:r w:rsidRPr="00427060" w:rsidR="008B21BC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piosenkarza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427060" w:rsidR="00D93DEC" w:rsidP="00F46757" w:rsidRDefault="00D93DEC" w14:paraId="115247F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uczestniczy w rozmowie na temat </w:t>
            </w:r>
            <w:r w:rsidRPr="00427060" w:rsidR="008B21BC">
              <w:rPr>
                <w:rFonts w:ascii="Verdana" w:hAnsi="Verdana"/>
                <w:b w:val="0"/>
                <w:bCs w:val="0"/>
                <w:sz w:val="16"/>
                <w:szCs w:val="16"/>
              </w:rPr>
              <w:t>twórców i ich dzieł</w:t>
            </w:r>
            <w:r w:rsidRPr="0042706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427060" w:rsidR="00427060" w:rsidP="00F46757" w:rsidRDefault="00D93DEC" w14:paraId="6BEF8D51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używając zdań złożonych, samodzielnie </w:t>
            </w:r>
            <w:r w:rsidRPr="00427060" w:rsidR="00427060">
              <w:rPr>
                <w:rFonts w:ascii="Verdana" w:hAnsi="Verdana"/>
                <w:b w:val="0"/>
                <w:sz w:val="16"/>
                <w:szCs w:val="16"/>
              </w:rPr>
              <w:t xml:space="preserve">wypowiada się na temat cytatu, wyraża i uzasadnia swoje opinie i upodobania </w:t>
            </w:r>
          </w:p>
          <w:p w:rsidRPr="00427060" w:rsidR="00D93DEC" w:rsidP="00F46757" w:rsidRDefault="00D93DEC" w14:paraId="434D5E5C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427060" w:rsid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dzieł sztuki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427060" w:rsidR="00D93DEC" w:rsidP="00F46757" w:rsidRDefault="00D93DEC" w14:paraId="4FAAA73D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427060">
              <w:rPr>
                <w:rFonts w:ascii="Verdana" w:hAnsi="Verdana"/>
                <w:b w:val="0"/>
                <w:sz w:val="16"/>
                <w:szCs w:val="16"/>
              </w:rPr>
              <w:t xml:space="preserve">– używając zdań złożonych, samodzielnie i bezbłędnie </w:t>
            </w:r>
            <w:r w:rsidRPr="00427060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427060" w:rsidR="00427060">
              <w:rPr>
                <w:rFonts w:ascii="Verdana" w:hAnsi="Verdana"/>
                <w:b w:val="0"/>
                <w:sz w:val="16"/>
                <w:szCs w:val="16"/>
              </w:rPr>
              <w:t>wpis na blogu, w którym recenzuje ciekawy film, wyraża i uzasadnia opinie, przekazuje informacji</w:t>
            </w:r>
            <w:r w:rsidRPr="0042706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stosuje zwroty i formy grzecznościowe</w:t>
            </w:r>
          </w:p>
          <w:p w:rsidRPr="00427060" w:rsidR="00D93DEC" w:rsidP="00F46757" w:rsidRDefault="00D93DEC" w14:paraId="4D5B638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427060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Pr="00427060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wszystkie informacje zawarte w materiałach audiowizualnych oraz sformułowane w języku polskim i obcym</w:t>
            </w:r>
          </w:p>
        </w:tc>
      </w:tr>
      <w:tr xmlns:wp14="http://schemas.microsoft.com/office/word/2010/wordml" w:rsidRPr="00E65F84" w:rsidR="00D93DEC" w:rsidTr="700E25F2" w14:paraId="0CCB50CE" wp14:textId="77777777">
        <w:tc>
          <w:tcPr>
            <w:tcW w:w="0" w:type="auto"/>
            <w:gridSpan w:val="5"/>
            <w:shd w:val="clear" w:color="auto" w:fill="D9D9D9" w:themeFill="background1" w:themeFillShade="D9"/>
            <w:tcMar/>
          </w:tcPr>
          <w:p w:rsidRPr="009455ED" w:rsidR="00D93DEC" w:rsidP="00F46757" w:rsidRDefault="00D93DEC" w14:paraId="4A52C6B8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455ED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</w:t>
            </w:r>
            <w:r>
              <w:rPr>
                <w:rFonts w:ascii="Verdana" w:hAnsi="Verdana"/>
                <w:b/>
                <w:sz w:val="16"/>
                <w:szCs w:val="16"/>
              </w:rPr>
              <w:t>.</w:t>
            </w:r>
            <w:r w:rsidRPr="009455E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xmlns:wp14="http://schemas.microsoft.com/office/word/2010/wordml" w:rsidRPr="00E65F84" w:rsidR="00D93DEC" w:rsidTr="700E25F2" w14:paraId="1D26D704" wp14:textId="77777777">
        <w:tc>
          <w:tcPr>
            <w:tcW w:w="0" w:type="auto"/>
            <w:gridSpan w:val="5"/>
            <w:shd w:val="clear" w:color="auto" w:fill="00B050"/>
            <w:tcMar/>
          </w:tcPr>
          <w:p w:rsidRPr="00C93E5A" w:rsidR="00D93DEC" w:rsidP="00F46757" w:rsidRDefault="00427060" w14:paraId="4C768317" wp14:textId="77777777">
            <w:pPr>
              <w:rPr>
                <w:rFonts w:ascii="Verdana" w:hAnsi="Verdana" w:cs="Calibri"/>
                <w:bCs/>
                <w:sz w:val="16"/>
                <w:szCs w:val="16"/>
              </w:rPr>
            </w:pPr>
            <w:r>
              <w:rPr>
                <w:rFonts w:ascii="Verdana" w:hAnsi="Verdana" w:cs="Calibri"/>
                <w:bCs/>
                <w:sz w:val="16"/>
                <w:szCs w:val="16"/>
              </w:rPr>
              <w:t>Życie społeczne</w:t>
            </w:r>
          </w:p>
        </w:tc>
      </w:tr>
      <w:tr xmlns:wp14="http://schemas.microsoft.com/office/word/2010/wordml" w:rsidRPr="00E65F84" w:rsidR="00681E80" w:rsidTr="700E25F2" w14:paraId="1F62F14C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700E25F2" w:rsidRDefault="00D93DEC" w14:paraId="2311E854" wp14:textId="227A5637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  <w:r w:rsidRPr="700E25F2">
              <w:rPr>
                <w:rFonts w:ascii="Verdana" w:hAnsi="Verdana"/>
                <w:b w:val="1"/>
                <w:bCs w:val="1"/>
                <w:sz w:val="16"/>
                <w:szCs w:val="16"/>
              </w:rPr>
              <w:br w:type="page"/>
            </w:r>
            <w:r w:rsidRPr="700E25F2" w:rsidR="00D93DEC">
              <w:rPr>
                <w:rFonts w:ascii="Verdana" w:hAnsi="Verdana"/>
                <w:b w:val="1"/>
                <w:bCs w:val="1"/>
                <w:sz w:val="16"/>
                <w:szCs w:val="16"/>
              </w:rPr>
              <w:t>OCENA</w:t>
            </w:r>
          </w:p>
          <w:p w:rsidRPr="00E65F84" w:rsidR="00D93DEC" w:rsidP="00F46757" w:rsidRDefault="00D93DEC" w14:paraId="2503B19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38288749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5D189E0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20BD9A1A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24EA0EE9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0C136CF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12EA629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0A392C6A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560229C0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681E80" w:rsidTr="700E25F2" w14:paraId="6FD0507D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00F46757" w:rsidRDefault="00D93DEC" w14:paraId="290583F9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93DEC" w:rsidP="00F46757" w:rsidRDefault="00D93DEC" w14:paraId="68F21D90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43CA515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3A2E5BC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56A382F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93DEC" w:rsidP="00F46757" w:rsidRDefault="00D93DEC" w14:paraId="1E5992F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7F131226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681E80" w:rsidTr="700E25F2" w14:paraId="767962B8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93DEC" w:rsidP="00F46757" w:rsidRDefault="00D93DEC" w14:paraId="59D73E11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93DEC" w:rsidP="00F46757" w:rsidRDefault="00D93DEC" w14:paraId="4D11F60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785BB58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0402BF6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40A2BE4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5A8CF72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681E80" w:rsidTr="700E25F2" w14:paraId="35DDFD3B" wp14:textId="77777777">
        <w:tc>
          <w:tcPr>
            <w:tcW w:w="0" w:type="auto"/>
            <w:vMerge/>
            <w:tcMar/>
          </w:tcPr>
          <w:p w:rsidRPr="00E65F84" w:rsidR="00D93DEC" w:rsidP="00F46757" w:rsidRDefault="00D93DEC" w14:paraId="13C326F3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674D8F9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44179FE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6D5089E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7AC6F6F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783CE7" w:rsidR="001B730F" w:rsidTr="700E25F2" w14:paraId="39EEB262" wp14:textId="77777777">
        <w:tc>
          <w:tcPr>
            <w:tcW w:w="0" w:type="auto"/>
            <w:vMerge/>
            <w:tcMar/>
          </w:tcPr>
          <w:p w:rsidRPr="00E65F84" w:rsidR="00D93DEC" w:rsidP="00F46757" w:rsidRDefault="00D93DEC" w14:paraId="4853B841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B57C7C" w:rsidR="00B57C7C" w:rsidP="700E25F2" w:rsidRDefault="00D93DEC" w14:paraId="5C4FE951" wp14:textId="39ECD1A5">
            <w:pPr>
              <w:pStyle w:val="NormalnyWeb"/>
              <w:numPr>
                <w:ilvl w:val="0"/>
                <w:numId w:val="25"/>
              </w:numPr>
              <w:spacing w:before="0" w:beforeAutospacing="off" w:after="0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pl-PL"/>
              </w:rPr>
            </w:pPr>
            <w:r w:rsidRPr="700E25F2" w:rsidR="44B824BF">
              <w:rPr>
                <w:rFonts w:ascii="Verdana" w:hAnsi="Verdana"/>
                <w:color w:val="000000" w:themeColor="text1" w:themeTint="FF" w:themeShade="FF"/>
                <w:sz w:val="16"/>
                <w:szCs w:val="16"/>
              </w:rPr>
              <w:t>słownictwo z dział</w:t>
            </w:r>
            <w:r w:rsidRPr="700E25F2" w:rsidR="11E439F1">
              <w:rPr>
                <w:rFonts w:ascii="Verdana" w:hAnsi="Verdana"/>
                <w:color w:val="000000" w:themeColor="text1" w:themeTint="FF" w:themeShade="FF"/>
                <w:sz w:val="16"/>
                <w:szCs w:val="16"/>
              </w:rPr>
              <w:t>ów</w:t>
            </w:r>
            <w:r w:rsidRPr="700E25F2" w:rsidR="44B824BF">
              <w:rPr>
                <w:rFonts w:ascii="Verdana" w:hAnsi="Verdana"/>
                <w:color w:val="000000" w:themeColor="text1" w:themeTint="FF" w:themeShade="FF"/>
                <w:sz w:val="16"/>
                <w:szCs w:val="16"/>
              </w:rPr>
              <w:t xml:space="preserve"> </w:t>
            </w:r>
            <w:r w:rsidRPr="700E25F2" w:rsidR="3AA7CC0D">
              <w:rPr>
                <w:rFonts w:ascii="Verdana" w:hAnsi="Verdana"/>
                <w:i w:val="1"/>
                <w:iCs w:val="1"/>
                <w:color w:val="000000" w:themeColor="text1" w:themeTint="FF" w:themeShade="FF"/>
                <w:sz w:val="16"/>
                <w:szCs w:val="16"/>
                <w:highlight w:val="yellow"/>
              </w:rPr>
              <w:t xml:space="preserve">życie </w:t>
            </w:r>
            <w:r w:rsidRPr="700E25F2" w:rsidR="3AA7CC0D">
              <w:rPr>
                <w:rFonts w:ascii="Verdana" w:hAnsi="Verdana"/>
                <w:i w:val="1"/>
                <w:iCs w:val="1"/>
                <w:color w:val="000000" w:themeColor="text1" w:themeTint="FF" w:themeShade="FF"/>
                <w:sz w:val="16"/>
                <w:szCs w:val="16"/>
                <w:highlight w:val="yellow"/>
              </w:rPr>
              <w:t>społ</w:t>
            </w:r>
            <w:r w:rsidRPr="700E25F2" w:rsidR="3AA7CC0D">
              <w:rPr>
                <w:rFonts w:ascii="Verdana" w:hAnsi="Verdana"/>
                <w:i w:val="1"/>
                <w:iCs w:val="1"/>
                <w:color w:val="000000" w:themeColor="text1" w:themeTint="FF" w:themeShade="FF"/>
                <w:sz w:val="16"/>
                <w:szCs w:val="16"/>
                <w:highlight w:val="yellow"/>
              </w:rPr>
              <w:t>eczne</w:t>
            </w:r>
            <w:r w:rsidRPr="700E25F2" w:rsidR="752100BF">
              <w:rPr>
                <w:rFonts w:ascii="Verdana" w:hAnsi="Verdana"/>
                <w:i w:val="1"/>
                <w:iCs w:val="1"/>
                <w:color w:val="000000" w:themeColor="text1" w:themeTint="FF" w:themeShade="FF"/>
                <w:sz w:val="16"/>
                <w:szCs w:val="16"/>
              </w:rPr>
              <w:t xml:space="preserve">, </w:t>
            </w:r>
            <w:r w:rsidRPr="700E25F2" w:rsidR="752100BF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pl-PL"/>
              </w:rPr>
              <w:t xml:space="preserve">życie prywatne: problemy, </w:t>
            </w:r>
            <w:r w:rsidRPr="700E25F2" w:rsidR="752100BF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pl-PL"/>
              </w:rPr>
              <w:t xml:space="preserve">zdrowie: tryb życia, samopoczucie, choroby i ich leczenie, </w:t>
            </w:r>
            <w:r w:rsidRPr="700E25F2" w:rsidR="752100BF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pl-PL"/>
              </w:rPr>
              <w:t>edukacja: życie szkoły</w:t>
            </w:r>
          </w:p>
          <w:p w:rsidRPr="00B57C7C" w:rsidR="00D93DEC" w:rsidP="00B57C7C" w:rsidRDefault="00D93DEC" w14:paraId="3D08596C" wp14:textId="77777777">
            <w:pPr>
              <w:pStyle w:val="NormalnyWeb"/>
              <w:numPr>
                <w:ilvl w:val="0"/>
                <w:numId w:val="25"/>
              </w:numPr>
              <w:spacing w:before="0" w:beforeAutospacing="0" w:after="0"/>
              <w:rPr>
                <w:rFonts w:ascii="Verdana" w:hAnsi="Verdana" w:cs="Calibri"/>
                <w:sz w:val="16"/>
                <w:szCs w:val="16"/>
              </w:rPr>
            </w:pPr>
            <w:r w:rsidRPr="00B57C7C">
              <w:rPr>
                <w:rFonts w:ascii="Verdana" w:hAnsi="Verdana" w:cs="Calibri"/>
                <w:color w:val="000000"/>
                <w:sz w:val="16"/>
                <w:szCs w:val="16"/>
              </w:rPr>
              <w:t>podstawowa wiedza o krajach, społeczeństwach i kulturach społeczności, które posługują się danym językiem obcym</w:t>
            </w:r>
          </w:p>
          <w:p w:rsidRPr="00B57C7C" w:rsidR="00B57C7C" w:rsidP="00B57C7C" w:rsidRDefault="00B57C7C" w14:paraId="68149897" wp14:textId="77777777">
            <w:pPr>
              <w:pStyle w:val="NormalnyWeb"/>
              <w:numPr>
                <w:ilvl w:val="0"/>
                <w:numId w:val="25"/>
              </w:numPr>
              <w:spacing w:before="0" w:beforeAutospacing="0" w:after="0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zdania okolicznikowe czasu</w:t>
            </w:r>
          </w:p>
        </w:tc>
      </w:tr>
      <w:tr xmlns:wp14="http://schemas.microsoft.com/office/word/2010/wordml" w:rsidRPr="00E65F84" w:rsidR="00681E80" w:rsidTr="700E25F2" w14:paraId="3BDFB5C3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00F46757" w:rsidRDefault="00D93DEC" w14:paraId="3A47A109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6457A1" w:rsidR="00D93DEC" w:rsidP="00F46757" w:rsidRDefault="00D93DEC" w14:paraId="06AC66C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6457A1" w:rsidR="00D93DEC" w:rsidP="00F46757" w:rsidRDefault="00D93DEC" w14:paraId="17446F6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niektóre zadania na słuchanie i czytanie ze zrozumieniem</w:t>
            </w:r>
          </w:p>
          <w:p w:rsidRPr="006457A1" w:rsidR="00D93DEC" w:rsidP="00F46757" w:rsidRDefault="00D93DEC" w14:paraId="0A113140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sz w:val="16"/>
                <w:szCs w:val="16"/>
              </w:rPr>
              <w:t>– z trudem uczestniczy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</w:t>
            </w:r>
            <w:r w:rsidRPr="006457A1" w:rsidR="00681E8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6457A1" w:rsidR="00681E80">
              <w:rPr>
                <w:rFonts w:ascii="Verdana" w:hAnsi="Verdana"/>
                <w:b w:val="0"/>
                <w:sz w:val="16"/>
                <w:szCs w:val="16"/>
              </w:rPr>
              <w:t>na temat życia na innej planecie,</w:t>
            </w:r>
            <w:r w:rsidRPr="006457A1" w:rsidR="00681E8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błędy, uzyskuje i przekazuje informacje i wyjaśnienia</w:t>
            </w:r>
          </w:p>
          <w:p w:rsidRPr="006457A1" w:rsidR="00D93DEC" w:rsidP="00F46757" w:rsidRDefault="00D93DEC" w14:paraId="559AE22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zdaniami, zdawkowo </w:t>
            </w:r>
            <w:r w:rsidRPr="006457A1" w:rsidR="00681E80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 się na temat uzależnień, opisuje zjawiska, przedstawia fakty, wyraża i uzasadnia swoje opinie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6457A1" w:rsidR="00D93DEC" w:rsidP="00F46757" w:rsidRDefault="00D93DEC" w14:paraId="0EBBC8A7" wp14:textId="7CEB380F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700E25F2" w:rsidR="44B824BF">
              <w:rPr>
                <w:rFonts w:ascii="Verdana" w:hAnsi="Verdana"/>
                <w:b w:val="0"/>
                <w:bCs w:val="0"/>
                <w:sz w:val="16"/>
                <w:szCs w:val="16"/>
              </w:rPr>
              <w:t>– z trudem uczestniczy</w:t>
            </w:r>
            <w:r w:rsidRPr="700E25F2" w:rsidR="44B824BF">
              <w:rPr>
                <w:rFonts w:ascii="Verdana" w:hAnsi="Verdana" w:cs="Calibri"/>
                <w:b w:val="0"/>
                <w:bCs w:val="0"/>
                <w:color w:val="000000" w:themeColor="text1" w:themeTint="FF" w:themeShade="FF"/>
                <w:sz w:val="16"/>
                <w:szCs w:val="16"/>
              </w:rPr>
              <w:t xml:space="preserve"> w rozmowie na temat </w:t>
            </w:r>
            <w:r w:rsidRPr="700E25F2" w:rsidR="4641B07A">
              <w:rPr>
                <w:rFonts w:ascii="Verdana" w:hAnsi="Verdana"/>
                <w:b w:val="0"/>
                <w:bCs w:val="0"/>
                <w:sz w:val="16"/>
                <w:szCs w:val="16"/>
              </w:rPr>
              <w:t>uzależnień</w:t>
            </w:r>
            <w:r w:rsidRPr="700E25F2" w:rsidR="44B824BF">
              <w:rPr>
                <w:rFonts w:ascii="Verdana" w:hAnsi="Verdana" w:cs="Calibri"/>
                <w:b w:val="0"/>
                <w:bCs w:val="0"/>
                <w:color w:val="000000" w:themeColor="text1" w:themeTint="FF" w:themeShade="FF"/>
                <w:sz w:val="16"/>
                <w:szCs w:val="16"/>
              </w:rPr>
              <w:t>, popełniając liczne błędy, uzyskuje i przekazuje informacje i wyjaśnienia, zdawkowo wyraża i uzasadnia swoje opinie, pyta o opinie rozmówcy</w:t>
            </w:r>
          </w:p>
          <w:p w:rsidRPr="006457A1" w:rsidR="00D93DEC" w:rsidP="00F46757" w:rsidRDefault="00D93DEC" w14:paraId="4CF7ACE2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przy pomocy bardzo prostych konstrukcji </w:t>
            </w:r>
            <w:r w:rsidRPr="006457A1" w:rsidR="00681E80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 się na temat cytatu, zdawkowo wyraża i uzasadnia swoje opinie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6457A1" w:rsidR="00D93DEC" w:rsidP="00F46757" w:rsidRDefault="00D93DEC" w14:paraId="3FB800C7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– z trudem uczestniczy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</w:t>
            </w:r>
            <w:r w:rsidRPr="006457A1" w:rsidR="00681E80">
              <w:rPr>
                <w:rFonts w:ascii="Verdana" w:hAnsi="Verdana"/>
                <w:b w:val="0"/>
                <w:bCs w:val="0"/>
                <w:sz w:val="16"/>
                <w:szCs w:val="16"/>
              </w:rPr>
              <w:t>treści nagrania</w:t>
            </w:r>
            <w:r w:rsidRPr="006457A1" w:rsidR="00681E8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, 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błędy, uzyskuje i przekazuje informacje i wyjaśnienia, zdawkowo wyraża i uzasadnia swoje opinie, pyta o opinie rozmówcy</w:t>
            </w:r>
          </w:p>
          <w:p w:rsidRPr="006457A1" w:rsidR="00D93DEC" w:rsidP="00F46757" w:rsidRDefault="00D93DEC" w14:paraId="169EE303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sz w:val="16"/>
                <w:szCs w:val="16"/>
              </w:rPr>
              <w:t xml:space="preserve">– korzystając z podręcznika i pomocy nauczyciela, bardzo prostymi zdaniami, popełniając liczne błędy, </w:t>
            </w:r>
            <w:r w:rsidRPr="006457A1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6457A1" w:rsidR="00681E80">
              <w:rPr>
                <w:rFonts w:ascii="Verdana" w:hAnsi="Verdana"/>
                <w:b w:val="0"/>
                <w:sz w:val="16"/>
                <w:szCs w:val="16"/>
              </w:rPr>
              <w:t>zaproszenie na imprezę charytatywną, przedstawia fakty, przekazuje informacje, zaprasza, zachęca,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stosuje zwroty i formy grzecznościowe</w:t>
            </w:r>
          </w:p>
          <w:p w:rsidRPr="006457A1" w:rsidR="00D93DEC" w:rsidP="00F46757" w:rsidRDefault="00D93DEC" w14:paraId="2A260C1B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bardzo prostymi zdaniami </w:t>
            </w:r>
            <w:r w:rsidRPr="006457A1" w:rsidR="00681E80">
              <w:rPr>
                <w:rFonts w:ascii="Verdana" w:hAnsi="Verdana"/>
                <w:b w:val="0"/>
                <w:bCs w:val="0"/>
                <w:sz w:val="16"/>
                <w:szCs w:val="16"/>
              </w:rPr>
              <w:t>opowiada o bezpieczeństwie w jego kraju, wyraża i uzasadnia opinie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6457A1" w:rsidR="00D93DEC" w:rsidP="00F46757" w:rsidRDefault="00D93DEC" w14:paraId="120D8E09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sz w:val="16"/>
                <w:szCs w:val="16"/>
              </w:rPr>
              <w:t>– z trudem uczestniczy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6457A1" w:rsidR="00681E80">
              <w:rPr>
                <w:rFonts w:ascii="Verdana" w:hAnsi="Verdana"/>
                <w:b w:val="0"/>
                <w:sz w:val="16"/>
                <w:szCs w:val="16"/>
              </w:rPr>
              <w:t>monitoringu i prawa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popełniając liczne błędy, uzyskuje i przekazuje informacje i wyjaśnienia, zdawkowo wyraża i uzasadnia swoje opinie, pyta o opinie rozmówcy</w:t>
            </w:r>
          </w:p>
          <w:p w:rsidRPr="006457A1" w:rsidR="00E270B4" w:rsidP="00E270B4" w:rsidRDefault="00E270B4" w14:paraId="163EB4F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stara się współdziałać w grupie, tworzy prezentację na temat </w:t>
            </w:r>
            <w:r w:rsidRPr="006457A1" w:rsid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filmu lub serialu o stróżach prawa</w:t>
            </w: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, z pomocą korzysta ze źródeł informacji w języku obcym za pomocą technologii informacyjno-komunikacyjnych</w:t>
            </w:r>
          </w:p>
          <w:p w:rsidRPr="006457A1" w:rsidR="00D93DEC" w:rsidP="00F46757" w:rsidRDefault="00D93DEC" w14:paraId="33896C6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liczne błędy, 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6457A1" w:rsidR="00D93DEC" w:rsidP="00F46757" w:rsidRDefault="00D93DEC" w14:paraId="7E7C7D1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:rsidRPr="006457A1" w:rsidR="00D93DEC" w:rsidP="00F46757" w:rsidRDefault="00D93DEC" w14:paraId="66CA3D9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– częściowo poprawnie rozwiązuje zadania na słuchanie i czytanie ze zrozumieniem</w:t>
            </w:r>
          </w:p>
          <w:p w:rsidRPr="006457A1" w:rsidR="00D93DEC" w:rsidP="00F46757" w:rsidRDefault="00D93DEC" w14:paraId="25F3118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6457A1" w:rsidR="00D93DEC" w:rsidP="00F46757" w:rsidRDefault="00D93DEC" w14:paraId="7903D037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sz w:val="16"/>
                <w:szCs w:val="16"/>
              </w:rPr>
              <w:t>– stara się aktywnie uczestniczyć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</w:t>
            </w:r>
            <w:r w:rsidRPr="006457A1" w:rsidR="00681E80">
              <w:rPr>
                <w:rFonts w:ascii="Verdana" w:hAnsi="Verdana"/>
                <w:b w:val="0"/>
                <w:sz w:val="16"/>
                <w:szCs w:val="16"/>
              </w:rPr>
              <w:t xml:space="preserve"> na temat życia na innej planecie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częściowo bezbłędnie uzyskuje i przekazuje informacje i wyjaśnienia</w:t>
            </w:r>
          </w:p>
          <w:p w:rsidRPr="006457A1" w:rsidR="00D93DEC" w:rsidP="00F46757" w:rsidRDefault="00D93DEC" w14:paraId="57BDCDD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6457A1" w:rsidR="00681E80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 się na temat uzależnień, opisuje zjawiska, przedstawia fakty, wyraża i uzasadnia swoje opinie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6457A1" w:rsidR="00D93DEC" w:rsidP="00F46757" w:rsidRDefault="00D93DEC" w14:paraId="2F1A80D5" wp14:textId="12BCBAEE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700E25F2" w:rsidR="44B824BF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uczestniczyć</w:t>
            </w:r>
            <w:r w:rsidRPr="700E25F2" w:rsidR="44B824BF">
              <w:rPr>
                <w:rFonts w:ascii="Verdana" w:hAnsi="Verdana" w:cs="Calibri"/>
                <w:b w:val="0"/>
                <w:bCs w:val="0"/>
                <w:color w:val="000000" w:themeColor="text1" w:themeTint="FF" w:themeShade="FF"/>
                <w:sz w:val="16"/>
                <w:szCs w:val="16"/>
              </w:rPr>
              <w:t xml:space="preserve"> w rozmowie na temat </w:t>
            </w:r>
            <w:r w:rsidRPr="700E25F2" w:rsidR="4641B07A">
              <w:rPr>
                <w:rFonts w:ascii="Verdana" w:hAnsi="Verdana"/>
                <w:b w:val="0"/>
                <w:bCs w:val="0"/>
                <w:sz w:val="16"/>
                <w:szCs w:val="16"/>
              </w:rPr>
              <w:t>uzależnień</w:t>
            </w:r>
            <w:r w:rsidRPr="700E25F2" w:rsidR="44B824BF">
              <w:rPr>
                <w:rFonts w:ascii="Verdana" w:hAnsi="Verdana" w:cs="Calibri"/>
                <w:b w:val="0"/>
                <w:bCs w:val="0"/>
                <w:color w:val="000000" w:themeColor="text1" w:themeTint="FF" w:themeShade="FF"/>
                <w:sz w:val="16"/>
                <w:szCs w:val="16"/>
              </w:rPr>
              <w:t>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:rsidRPr="006457A1" w:rsidR="00D93DEC" w:rsidP="00F46757" w:rsidRDefault="00D93DEC" w14:paraId="69FE6F90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przy pomocy prostych konstrukcji </w:t>
            </w:r>
            <w:r w:rsidRPr="006457A1" w:rsidR="00681E80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 się na temat cytatu, wyraża i uzasadnia swoje opinie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6457A1" w:rsidR="00D93DEC" w:rsidP="00F46757" w:rsidRDefault="00D93DEC" w14:paraId="3177A09E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uczestniczyć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</w:t>
            </w:r>
            <w:r w:rsidRPr="006457A1" w:rsidR="00681E8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treści </w:t>
            </w:r>
            <w:r w:rsidRPr="006457A1" w:rsidR="000743CA">
              <w:rPr>
                <w:rFonts w:ascii="Verdana" w:hAnsi="Verdana"/>
                <w:b w:val="0"/>
                <w:bCs w:val="0"/>
                <w:sz w:val="16"/>
                <w:szCs w:val="16"/>
              </w:rPr>
              <w:t>nagrania</w:t>
            </w:r>
            <w:r w:rsidRPr="006457A1" w:rsidR="000743CA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, </w:t>
            </w:r>
            <w:r w:rsidRPr="006457A1" w:rsidR="000743CA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rozpoczyna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:rsidRPr="006457A1" w:rsidR="00D93DEC" w:rsidP="00F46757" w:rsidRDefault="00D93DEC" w14:paraId="7190634F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sz w:val="16"/>
                <w:szCs w:val="16"/>
              </w:rPr>
              <w:t xml:space="preserve">– korzystając z podręcznika, prostymi zdaniami, popełniając dość liczne błędy, </w:t>
            </w:r>
            <w:r w:rsidRPr="006457A1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6457A1" w:rsidR="00681E80">
              <w:rPr>
                <w:rFonts w:ascii="Verdana" w:hAnsi="Verdana"/>
                <w:b w:val="0"/>
                <w:sz w:val="16"/>
                <w:szCs w:val="16"/>
              </w:rPr>
              <w:t>zaproszenie na imprezę charytatywną, przedstawia fakty, przekazuje informacje, zaprasza, zachęca,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stosuje zwroty i formy grzecznościowe</w:t>
            </w:r>
          </w:p>
          <w:p w:rsidRPr="006457A1" w:rsidR="00D93DEC" w:rsidP="00F46757" w:rsidRDefault="00D93DEC" w14:paraId="4173C39D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6457A1" w:rsidR="00681E80">
              <w:rPr>
                <w:rFonts w:ascii="Verdana" w:hAnsi="Verdana"/>
                <w:b w:val="0"/>
                <w:bCs w:val="0"/>
                <w:sz w:val="16"/>
                <w:szCs w:val="16"/>
              </w:rPr>
              <w:t>opowiada o bezpieczeństwie w jego kraju, wyraża i uzasadnia opinie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6457A1" w:rsidR="00D93DEC" w:rsidP="00F46757" w:rsidRDefault="00D93DEC" w14:paraId="3E6F5924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sz w:val="16"/>
                <w:szCs w:val="16"/>
              </w:rPr>
              <w:t>– stara się aktywnie uczestniczyć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6457A1" w:rsidR="00681E80">
              <w:rPr>
                <w:rFonts w:ascii="Verdana" w:hAnsi="Verdana"/>
                <w:b w:val="0"/>
                <w:sz w:val="16"/>
                <w:szCs w:val="16"/>
              </w:rPr>
              <w:t>monitoringu i prawa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częściowo bezbłędnie uzyskuje i przekazuje informacje i wyjaśnienia, wyraża i uzasadnia swoje opinie, pyta o opinie rozmówcy</w:t>
            </w:r>
          </w:p>
          <w:p w:rsidRPr="006457A1" w:rsidR="00E270B4" w:rsidP="00E270B4" w:rsidRDefault="00E270B4" w14:paraId="28E425E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stara się aktywnie współdziałać w grupie, tworzy prezentację na temat </w:t>
            </w:r>
            <w:r w:rsidRPr="006457A1" w:rsid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filmu lub serialu o stróżach prawa</w:t>
            </w: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, korzysta ze źródeł informacji w języku obcym za pomocą technologii informacyjno-komunikacyjnych</w:t>
            </w:r>
          </w:p>
          <w:p w:rsidRPr="006457A1" w:rsidR="00D93DEC" w:rsidP="00F46757" w:rsidRDefault="00D93DEC" w14:paraId="4D0C74F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6457A1">
              <w:rPr>
                <w:rFonts w:ascii="Verdana" w:hAnsi="Verdana"/>
                <w:sz w:val="16"/>
                <w:szCs w:val="16"/>
              </w:rPr>
              <w:t xml:space="preserve">– częściowo bezbłędnie </w:t>
            </w:r>
            <w:r w:rsidRPr="006457A1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6457A1" w:rsidR="00D93DEC" w:rsidP="00F46757" w:rsidRDefault="00D93DEC" w14:paraId="6384EC8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6457A1" w:rsidR="00D93DEC" w:rsidP="00F46757" w:rsidRDefault="00D93DEC" w14:paraId="053F717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6457A1" w:rsidR="00D93DEC" w:rsidP="00F46757" w:rsidRDefault="00D93DEC" w14:paraId="64B8533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6457A1" w:rsidR="00D93DEC" w:rsidP="00F46757" w:rsidRDefault="00D93DEC" w14:paraId="7CD4ADFA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</w:t>
            </w:r>
            <w:r w:rsidRPr="006457A1" w:rsidR="00681E80">
              <w:rPr>
                <w:rFonts w:ascii="Verdana" w:hAnsi="Verdana"/>
                <w:b w:val="0"/>
                <w:sz w:val="16"/>
                <w:szCs w:val="16"/>
              </w:rPr>
              <w:t xml:space="preserve"> na temat życia na innej planecie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</w:t>
            </w:r>
          </w:p>
          <w:p w:rsidRPr="006457A1" w:rsidR="00681E80" w:rsidP="00681E80" w:rsidRDefault="00D93DEC" w14:paraId="78BA0B2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6457A1" w:rsidR="00681E80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 się na temat uzależnień, opisuje zjawiska, przedstawia fakty, wyraża i uzasadnia swoje opinie</w:t>
            </w:r>
          </w:p>
          <w:p w:rsidRPr="006457A1" w:rsidR="00D93DEC" w:rsidP="00F46757" w:rsidRDefault="00D93DEC" w14:paraId="25BA1B35" wp14:textId="60D6DE6C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700E25F2" w:rsidR="44B824B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700E25F2" w:rsidR="44B824BF">
              <w:rPr>
                <w:rFonts w:ascii="Verdana" w:hAnsi="Verdana" w:cs="Calibri"/>
                <w:b w:val="0"/>
                <w:bCs w:val="0"/>
                <w:color w:val="000000" w:themeColor="text1" w:themeTint="FF" w:themeShade="FF"/>
                <w:sz w:val="16"/>
                <w:szCs w:val="16"/>
              </w:rPr>
              <w:t xml:space="preserve">uczestniczy w rozmowie na temat </w:t>
            </w:r>
            <w:r w:rsidRPr="700E25F2" w:rsidR="4641B07A">
              <w:rPr>
                <w:rFonts w:ascii="Verdana" w:hAnsi="Verdana"/>
                <w:b w:val="0"/>
                <w:bCs w:val="0"/>
                <w:sz w:val="16"/>
                <w:szCs w:val="16"/>
              </w:rPr>
              <w:t>uzależnień</w:t>
            </w:r>
            <w:r w:rsidRPr="700E25F2" w:rsidR="44B824BF">
              <w:rPr>
                <w:rFonts w:ascii="Verdana" w:hAnsi="Verdana" w:cs="Calibri"/>
                <w:b w:val="0"/>
                <w:bCs w:val="0"/>
                <w:color w:val="000000" w:themeColor="text1" w:themeTint="FF" w:themeShade="FF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6457A1" w:rsidR="00D93DEC" w:rsidP="00F46757" w:rsidRDefault="00D93DEC" w14:paraId="504AA756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przy pomocy poznanych konstrukcji </w:t>
            </w:r>
            <w:r w:rsidRPr="006457A1" w:rsidR="00681E80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 się na temat cytatu, wyraża i uzasadnia swoje opinie</w:t>
            </w:r>
          </w:p>
          <w:p w:rsidRPr="006457A1" w:rsidR="00D93DEC" w:rsidP="00F46757" w:rsidRDefault="00D93DEC" w14:paraId="7AC3B754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uczestniczy w rozmowie na temat </w:t>
            </w:r>
            <w:r w:rsidRPr="006457A1" w:rsidR="00681E8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treści </w:t>
            </w:r>
            <w:r w:rsidRPr="006457A1" w:rsidR="000743CA">
              <w:rPr>
                <w:rFonts w:ascii="Verdana" w:hAnsi="Verdana"/>
                <w:b w:val="0"/>
                <w:bCs w:val="0"/>
                <w:sz w:val="16"/>
                <w:szCs w:val="16"/>
              </w:rPr>
              <w:t>nagrania</w:t>
            </w:r>
            <w:r w:rsidRPr="006457A1" w:rsidR="000743CA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, </w:t>
            </w:r>
            <w:r w:rsidRPr="006457A1" w:rsidR="000743CA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rozpoczyna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6457A1" w:rsidR="00D93DEC" w:rsidP="00F46757" w:rsidRDefault="00D93DEC" w14:paraId="0E89A0D5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sz w:val="16"/>
                <w:szCs w:val="16"/>
              </w:rPr>
              <w:t xml:space="preserve">– prostymi zdaniami, popełniając nieliczne błędy </w:t>
            </w:r>
            <w:r w:rsidRPr="006457A1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6457A1" w:rsidR="00681E80">
              <w:rPr>
                <w:rFonts w:ascii="Verdana" w:hAnsi="Verdana"/>
                <w:b w:val="0"/>
                <w:sz w:val="16"/>
                <w:szCs w:val="16"/>
              </w:rPr>
              <w:t xml:space="preserve">zaproszenie na imprezę charytatywną, przedstawia fakty, przekazuje informacje, zaprasza, zachęca, 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stosuje zwroty i formy grzecznościowe</w:t>
            </w:r>
          </w:p>
          <w:p w:rsidRPr="006457A1" w:rsidR="00D93DEC" w:rsidP="00F46757" w:rsidRDefault="00D93DEC" w14:paraId="1C410050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6457A1" w:rsidR="00681E80">
              <w:rPr>
                <w:rFonts w:ascii="Verdana" w:hAnsi="Verdana"/>
                <w:b w:val="0"/>
                <w:bCs w:val="0"/>
                <w:sz w:val="16"/>
                <w:szCs w:val="16"/>
              </w:rPr>
              <w:t>opowiada o bezpieczeństwie w jego kraju, wyraża i uzasadnia opinie</w:t>
            </w:r>
          </w:p>
          <w:p w:rsidRPr="006457A1" w:rsidR="00D93DEC" w:rsidP="00F46757" w:rsidRDefault="00D93DEC" w14:paraId="2D69F016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6457A1" w:rsidR="00681E80">
              <w:rPr>
                <w:rFonts w:ascii="Verdana" w:hAnsi="Verdana"/>
                <w:b w:val="0"/>
                <w:sz w:val="16"/>
                <w:szCs w:val="16"/>
              </w:rPr>
              <w:t>monitoringu i prawa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6457A1" w:rsidR="00E270B4" w:rsidP="00E270B4" w:rsidRDefault="00E270B4" w14:paraId="7CD52DD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współdziała w grupie, tworzy prezentację na temat </w:t>
            </w:r>
            <w:r w:rsidRPr="006457A1" w:rsid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filmu lub serialu o stróżach prawa</w:t>
            </w: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, korzysta ze źródeł informacji w języku obcym za pomocą technologii informacyjno-komunikacyjnych</w:t>
            </w:r>
          </w:p>
          <w:p w:rsidRPr="006457A1" w:rsidR="00D93DEC" w:rsidP="00F46757" w:rsidRDefault="00D93DEC" w14:paraId="5208EEA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6457A1" w:rsidR="00D93DEC" w:rsidP="00F46757" w:rsidRDefault="00D93DEC" w14:paraId="6FFFC6C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6457A1" w:rsidR="00D93DEC" w:rsidP="00F46757" w:rsidRDefault="00D93DEC" w14:paraId="513DAE8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 rozwiązuje wszystkie zadania na słuchanie i czytanie ze zrozumieniem</w:t>
            </w:r>
          </w:p>
          <w:p w:rsidRPr="006457A1" w:rsidR="00D93DEC" w:rsidP="00F46757" w:rsidRDefault="00D93DEC" w14:paraId="46EF990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6457A1" w:rsidR="00D93DEC" w:rsidP="00F46757" w:rsidRDefault="00D93DEC" w14:paraId="21C67766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</w:t>
            </w:r>
            <w:r w:rsidRPr="006457A1" w:rsidR="00681E80">
              <w:rPr>
                <w:rFonts w:ascii="Verdana" w:hAnsi="Verdana"/>
                <w:b w:val="0"/>
                <w:sz w:val="16"/>
                <w:szCs w:val="16"/>
              </w:rPr>
              <w:t xml:space="preserve"> na temat życia na innej planecie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</w:t>
            </w:r>
          </w:p>
          <w:p w:rsidRPr="006457A1" w:rsidR="00681E80" w:rsidP="00681E80" w:rsidRDefault="00D93DEC" w14:paraId="38ECDC6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samodzielnie i szczegółowo </w:t>
            </w:r>
            <w:r w:rsidRPr="006457A1" w:rsidR="00681E80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 się na temat uzależnień, opisuje zjawiska, przedstawia fakty, wyraża i uzasadnia swoje opinie</w:t>
            </w:r>
          </w:p>
          <w:p w:rsidRPr="006457A1" w:rsidR="00D93DEC" w:rsidP="00F46757" w:rsidRDefault="00D93DEC" w14:paraId="7B9B4E44" wp14:textId="495786E3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700E25F2" w:rsidR="44B824B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700E25F2" w:rsidR="44B824BF">
              <w:rPr>
                <w:rFonts w:ascii="Verdana" w:hAnsi="Verdana" w:cs="Calibri"/>
                <w:b w:val="0"/>
                <w:bCs w:val="0"/>
                <w:color w:val="000000" w:themeColor="text1" w:themeTint="FF" w:themeShade="FF"/>
                <w:sz w:val="16"/>
                <w:szCs w:val="16"/>
              </w:rPr>
              <w:t xml:space="preserve">uczestniczy w rozmowie na temat </w:t>
            </w:r>
            <w:r w:rsidRPr="700E25F2" w:rsidR="4641B07A">
              <w:rPr>
                <w:rFonts w:ascii="Verdana" w:hAnsi="Verdana"/>
                <w:b w:val="0"/>
                <w:bCs w:val="0"/>
                <w:sz w:val="16"/>
                <w:szCs w:val="16"/>
              </w:rPr>
              <w:t>uzależnień</w:t>
            </w:r>
            <w:r w:rsidRPr="700E25F2" w:rsidR="44B824BF">
              <w:rPr>
                <w:rFonts w:ascii="Verdana" w:hAnsi="Verdana" w:cs="Calibri"/>
                <w:b w:val="0"/>
                <w:bCs w:val="0"/>
                <w:color w:val="000000" w:themeColor="text1" w:themeTint="FF" w:themeShade="FF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6457A1" w:rsidR="00D93DEC" w:rsidP="00F46757" w:rsidRDefault="00D93DEC" w14:paraId="3782859B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przy pomocy złożonych konstrukcji, samodzielnie </w:t>
            </w:r>
            <w:r w:rsidRPr="006457A1" w:rsidR="00681E80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 się na temat cytatu, wyraża i uzasadnia swoje opinie</w:t>
            </w:r>
          </w:p>
          <w:p w:rsidRPr="006457A1" w:rsidR="00D93DEC" w:rsidP="00F46757" w:rsidRDefault="00D93DEC" w14:paraId="0E208F39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uczestniczy w rozmowie na temat </w:t>
            </w:r>
            <w:r w:rsidRPr="006457A1" w:rsidR="00681E80">
              <w:rPr>
                <w:rFonts w:ascii="Verdana" w:hAnsi="Verdana"/>
                <w:b w:val="0"/>
                <w:bCs w:val="0"/>
                <w:sz w:val="16"/>
                <w:szCs w:val="16"/>
              </w:rPr>
              <w:t>treści nagrania</w:t>
            </w:r>
            <w:r w:rsidRPr="006457A1" w:rsidR="00681E80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, 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6457A1" w:rsidR="00D93DEC" w:rsidP="00F46757" w:rsidRDefault="00D93DEC" w14:paraId="6ADB078C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sz w:val="16"/>
                <w:szCs w:val="16"/>
              </w:rPr>
              <w:t xml:space="preserve">– używając zdań złożonych, samodzielnie i bezbłędnie </w:t>
            </w:r>
            <w:r w:rsidRPr="006457A1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6457A1" w:rsidR="00681E80">
              <w:rPr>
                <w:rFonts w:ascii="Verdana" w:hAnsi="Verdana"/>
                <w:b w:val="0"/>
                <w:sz w:val="16"/>
                <w:szCs w:val="16"/>
              </w:rPr>
              <w:t xml:space="preserve">zaproszenie na imprezę charytatywną, przedstawia fakty, przekazuje informacje, zaprasza, zachęca, 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stosuje zwroty i formy grzecznościowe</w:t>
            </w:r>
          </w:p>
          <w:p w:rsidRPr="006457A1" w:rsidR="00D93DEC" w:rsidP="00F46757" w:rsidRDefault="00D93DEC" w14:paraId="1F69C89E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samodzielnie </w:t>
            </w:r>
            <w:r w:rsidRPr="006457A1" w:rsidR="00681E80">
              <w:rPr>
                <w:rFonts w:ascii="Verdana" w:hAnsi="Verdana"/>
                <w:b w:val="0"/>
                <w:bCs w:val="0"/>
                <w:sz w:val="16"/>
                <w:szCs w:val="16"/>
              </w:rPr>
              <w:t>opowiada o bezpieczeństwie w jego kraju, wyraża i uzasadnia opinie</w:t>
            </w:r>
          </w:p>
          <w:p w:rsidRPr="006457A1" w:rsidR="00D93DEC" w:rsidP="00F46757" w:rsidRDefault="00D93DEC" w14:paraId="58AF7114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6457A1" w:rsidR="00681E80">
              <w:rPr>
                <w:rFonts w:ascii="Verdana" w:hAnsi="Verdana"/>
                <w:b w:val="0"/>
                <w:sz w:val="16"/>
                <w:szCs w:val="16"/>
              </w:rPr>
              <w:t>monitoringu i prawa</w:t>
            </w:r>
            <w:r w:rsidRPr="006457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6457A1" w:rsidR="00E270B4" w:rsidP="00E270B4" w:rsidRDefault="00E270B4" w14:paraId="70B20E7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współdziała w grupie, tworzy prezentację na temat </w:t>
            </w:r>
            <w:r w:rsidRPr="006457A1" w:rsid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filmu lub serialu o stróżach prawa</w:t>
            </w: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, samodzielnie korzysta ze źródeł informacji w języku obcym za pomocą technologii informacyjno-komunikacyjnych</w:t>
            </w:r>
          </w:p>
          <w:p w:rsidRPr="006457A1" w:rsidR="00D93DEC" w:rsidP="00F46757" w:rsidRDefault="00D93DEC" w14:paraId="0FFDBFC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6457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wszystkie informacje zawarte w materiałach audiowizualnych oraz sformułowane w języku polskim i obcym</w:t>
            </w:r>
          </w:p>
        </w:tc>
      </w:tr>
      <w:tr xmlns:wp14="http://schemas.microsoft.com/office/word/2010/wordml" w:rsidRPr="00E65F84" w:rsidR="00D93DEC" w:rsidTr="700E25F2" w14:paraId="10CD7C31" wp14:textId="77777777">
        <w:tc>
          <w:tcPr>
            <w:tcW w:w="0" w:type="auto"/>
            <w:gridSpan w:val="5"/>
            <w:shd w:val="clear" w:color="auto" w:fill="D9D9D9" w:themeFill="background1" w:themeFillShade="D9"/>
            <w:tcMar/>
          </w:tcPr>
          <w:p w:rsidRPr="00703AE3" w:rsidR="00D93DEC" w:rsidP="00F46757" w:rsidRDefault="00D93DEC" w14:paraId="0CC1655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03AE3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</w:t>
            </w:r>
            <w:r>
              <w:rPr>
                <w:rFonts w:ascii="Verdana" w:hAnsi="Verdana"/>
                <w:b/>
                <w:sz w:val="16"/>
                <w:szCs w:val="16"/>
              </w:rPr>
              <w:t>.</w:t>
            </w:r>
            <w:r w:rsidRPr="00703AE3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xmlns:wp14="http://schemas.microsoft.com/office/word/2010/wordml" w:rsidRPr="00F71F00" w:rsidR="00D93DEC" w:rsidTr="700E25F2" w14:paraId="21FE6E3E" wp14:textId="77777777">
        <w:tc>
          <w:tcPr>
            <w:tcW w:w="0" w:type="auto"/>
            <w:gridSpan w:val="5"/>
            <w:shd w:val="clear" w:color="auto" w:fill="00B050"/>
            <w:tcMar/>
          </w:tcPr>
          <w:p w:rsidRPr="00E270B4" w:rsidR="00D93DEC" w:rsidP="00E270B4" w:rsidRDefault="00E270B4" w14:paraId="77AC89D9" wp14:textId="77777777">
            <w:pPr>
              <w:pStyle w:val="Domynie"/>
              <w:rPr>
                <w:rFonts w:ascii="Verdana" w:hAnsi="Verdana" w:cs="Times New Roman"/>
                <w:sz w:val="16"/>
                <w:szCs w:val="16"/>
              </w:rPr>
            </w:pPr>
            <w:r w:rsidRPr="00E270B4">
              <w:rPr>
                <w:rFonts w:ascii="Verdana" w:hAnsi="Verdana"/>
                <w:sz w:val="16"/>
                <w:szCs w:val="16"/>
              </w:rPr>
              <w:t>End-of-</w:t>
            </w:r>
            <w:proofErr w:type="spellStart"/>
            <w:r w:rsidRPr="00E270B4">
              <w:rPr>
                <w:rFonts w:ascii="Verdana" w:hAnsi="Verdana"/>
                <w:sz w:val="16"/>
                <w:szCs w:val="16"/>
              </w:rPr>
              <w:t>year</w:t>
            </w:r>
            <w:proofErr w:type="spellEnd"/>
            <w:r w:rsidRPr="00E270B4">
              <w:rPr>
                <w:rFonts w:ascii="Verdana" w:hAnsi="Verdana"/>
                <w:sz w:val="16"/>
                <w:szCs w:val="16"/>
              </w:rPr>
              <w:t>-</w:t>
            </w:r>
            <w:proofErr w:type="spellStart"/>
            <w:r w:rsidRPr="00E270B4">
              <w:rPr>
                <w:rFonts w:ascii="Verdana" w:hAnsi="Verdana"/>
                <w:sz w:val="16"/>
                <w:szCs w:val="16"/>
              </w:rPr>
              <w:t>lessons</w:t>
            </w:r>
            <w:proofErr w:type="spellEnd"/>
          </w:p>
        </w:tc>
      </w:tr>
      <w:tr xmlns:wp14="http://schemas.microsoft.com/office/word/2010/wordml" w:rsidRPr="00E65F84" w:rsidR="00681E80" w:rsidTr="700E25F2" w14:paraId="6DE88930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F71F00" w:rsidR="00D93DEC" w:rsidP="782E2DD6" w:rsidRDefault="00D93DEC" w14:paraId="50125231" w14:noSpellErr="1" wp14:textId="281D6365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  <w:lang w:val="en-US"/>
              </w:rPr>
            </w:pPr>
          </w:p>
          <w:p w:rsidRPr="00E65F84" w:rsidR="00D93DEC" w:rsidP="00F46757" w:rsidRDefault="00D93DEC" w14:paraId="0C9F3A79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93DEC" w:rsidP="00F46757" w:rsidRDefault="00D93DEC" w14:paraId="5A25747A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09B8D95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255BE5B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78BEFD2A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6DDC49E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27A7642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56AC303C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49206A88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93DEC" w:rsidP="00F46757" w:rsidRDefault="00D93DEC" w14:paraId="3FC0D28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681E80" w:rsidTr="700E25F2" w14:paraId="2430EBEA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00F46757" w:rsidRDefault="00D93DEC" w14:paraId="67B7A70C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93DEC" w:rsidP="00F46757" w:rsidRDefault="00D93DEC" w14:paraId="71887C79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31736B9E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79944803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07D95F2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93DEC" w:rsidP="00F46757" w:rsidRDefault="00D93DEC" w14:paraId="398B741F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93DEC" w:rsidP="00F46757" w:rsidRDefault="00D93DEC" w14:paraId="622200AF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681E80" w:rsidTr="700E25F2" w14:paraId="05ADB2B9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93DEC" w:rsidP="00F46757" w:rsidRDefault="00D93DEC" w14:paraId="480344D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93DEC" w:rsidP="00F46757" w:rsidRDefault="00D93DEC" w14:paraId="7567B4E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176691E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6D20D5B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5B2725A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3E88B1E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681E80" w:rsidTr="700E25F2" w14:paraId="5C2BB47F" wp14:textId="77777777">
        <w:tc>
          <w:tcPr>
            <w:tcW w:w="0" w:type="auto"/>
            <w:vMerge/>
            <w:tcMar/>
          </w:tcPr>
          <w:p w:rsidRPr="00E65F84" w:rsidR="00D93DEC" w:rsidP="00F46757" w:rsidRDefault="00D93DEC" w14:paraId="3B7FD67C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93DEC" w:rsidP="00F46757" w:rsidRDefault="00D93DEC" w14:paraId="7CFCC71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0D34EA1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362D354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93DEC" w:rsidP="00F46757" w:rsidRDefault="00D93DEC" w14:paraId="3BEAFED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270B4" w:rsidR="001B730F" w:rsidTr="700E25F2" w14:paraId="133C942B" wp14:textId="77777777">
        <w:tc>
          <w:tcPr>
            <w:tcW w:w="0" w:type="auto"/>
            <w:vMerge/>
            <w:tcMar/>
          </w:tcPr>
          <w:p w:rsidRPr="00E65F84" w:rsidR="00D93DEC" w:rsidP="00F46757" w:rsidRDefault="00D93DEC" w14:paraId="38D6B9B6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E270B4" w:rsidR="00D93DEC" w:rsidP="00E270B4" w:rsidRDefault="00D93DEC" w14:paraId="5CAACCD8" wp14:textId="77777777">
            <w:pPr>
              <w:pStyle w:val="NormalnyWeb"/>
              <w:numPr>
                <w:ilvl w:val="0"/>
                <w:numId w:val="2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E270B4">
              <w:rPr>
                <w:rFonts w:ascii="Verdana" w:hAnsi="Verdana"/>
                <w:i/>
                <w:color w:val="000000"/>
                <w:sz w:val="16"/>
                <w:szCs w:val="16"/>
              </w:rPr>
              <w:t>edukacja</w:t>
            </w:r>
            <w:r w:rsidRPr="00DF0B55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:rsidRPr="00E270B4" w:rsidR="00E270B4" w:rsidP="00E270B4" w:rsidRDefault="00E270B4" w14:paraId="4EC47C1B" wp14:textId="77777777">
            <w:pPr>
              <w:pStyle w:val="NormalnyWeb"/>
              <w:numPr>
                <w:ilvl w:val="0"/>
                <w:numId w:val="2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kultura</w:t>
            </w:r>
          </w:p>
          <w:p w:rsidRPr="00E270B4" w:rsidR="00E270B4" w:rsidP="00E270B4" w:rsidRDefault="00E270B4" w14:paraId="5425A914" wp14:textId="77777777">
            <w:pPr>
              <w:pStyle w:val="NormalnyWeb"/>
              <w:numPr>
                <w:ilvl w:val="0"/>
                <w:numId w:val="2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praca</w:t>
            </w:r>
          </w:p>
          <w:p w:rsidRPr="00E270B4" w:rsidR="00E270B4" w:rsidP="00E270B4" w:rsidRDefault="00E270B4" w14:paraId="239CD7E8" wp14:textId="77777777">
            <w:pPr>
              <w:pStyle w:val="NormalnyWeb"/>
              <w:numPr>
                <w:ilvl w:val="0"/>
                <w:numId w:val="2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podróżowanie i turystyka</w:t>
            </w:r>
          </w:p>
          <w:p w:rsidRPr="00E270B4" w:rsidR="00E270B4" w:rsidP="00E270B4" w:rsidRDefault="00E270B4" w14:paraId="226A14EA" wp14:textId="77777777">
            <w:pPr>
              <w:pStyle w:val="NormalnyWeb"/>
              <w:numPr>
                <w:ilvl w:val="0"/>
                <w:numId w:val="2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człowiek</w:t>
            </w:r>
          </w:p>
          <w:p w:rsidRPr="00E270B4" w:rsidR="00E270B4" w:rsidP="00E270B4" w:rsidRDefault="00E270B4" w14:paraId="23F52EEA" wp14:textId="77777777">
            <w:pPr>
              <w:pStyle w:val="NormalnyWeb"/>
              <w:numPr>
                <w:ilvl w:val="0"/>
                <w:numId w:val="2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DF0B55">
              <w:rPr>
                <w:rFonts w:ascii="Verdana" w:hAnsi="Verdana"/>
                <w:i/>
                <w:color w:val="000000"/>
                <w:sz w:val="16"/>
                <w:szCs w:val="16"/>
              </w:rPr>
              <w:t>żywienie</w:t>
            </w:r>
          </w:p>
          <w:p w:rsidRPr="00E270B4" w:rsidR="00E270B4" w:rsidP="00E270B4" w:rsidRDefault="00E270B4" w14:paraId="2AFBC583" wp14:textId="77777777">
            <w:pPr>
              <w:pStyle w:val="NormalnyWeb"/>
              <w:numPr>
                <w:ilvl w:val="0"/>
                <w:numId w:val="26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E270B4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życie prywatne</w:t>
            </w:r>
          </w:p>
        </w:tc>
      </w:tr>
      <w:tr xmlns:wp14="http://schemas.microsoft.com/office/word/2010/wordml" w:rsidRPr="00E65F84" w:rsidR="00681E80" w:rsidTr="700E25F2" w14:paraId="002965D2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93DEC" w:rsidP="00F46757" w:rsidRDefault="00D93DEC" w14:paraId="0B43C3C6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EC08B5" w:rsidR="00D93DEC" w:rsidP="00F46757" w:rsidRDefault="00D93DEC" w14:paraId="10E1C95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niewłaściwie reaguje na polecenia</w:t>
            </w:r>
          </w:p>
          <w:p w:rsidRPr="00EC08B5" w:rsidR="00D93DEC" w:rsidP="00F46757" w:rsidRDefault="00D93DEC" w14:paraId="5400EBE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poprawnie rozwiązuje niektóre zadania na słuchanie i czytanie ze zrozumieniem </w:t>
            </w:r>
          </w:p>
          <w:p w:rsidRPr="00EC08B5" w:rsidR="00D93DEC" w:rsidP="00F46757" w:rsidRDefault="00D93DEC" w14:paraId="04842AB9" wp14:textId="5501789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700E25F2" w:rsidR="44B824BF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zdawkowo, </w:t>
            </w:r>
            <w:r w:rsidRPr="700E25F2" w:rsidR="44B824BF">
              <w:rPr>
                <w:rFonts w:ascii="Verdana" w:hAnsi="Verdana" w:cs="Calibri"/>
                <w:b w:val="0"/>
                <w:bCs w:val="0"/>
                <w:color w:val="000000" w:themeColor="text1" w:themeTint="FF" w:themeShade="FF"/>
                <w:sz w:val="16"/>
                <w:szCs w:val="16"/>
              </w:rPr>
              <w:t xml:space="preserve">popełniając liczne </w:t>
            </w:r>
            <w:r w:rsidRPr="700E25F2" w:rsidR="44B824BF">
              <w:rPr>
                <w:rFonts w:ascii="Verdana" w:hAnsi="Verdana" w:cs="Calibri"/>
                <w:b w:val="0"/>
                <w:bCs w:val="0"/>
                <w:color w:val="000000" w:themeColor="text1" w:themeTint="FF" w:themeShade="FF"/>
                <w:sz w:val="16"/>
                <w:szCs w:val="16"/>
              </w:rPr>
              <w:t xml:space="preserve">błędy, </w:t>
            </w:r>
            <w:r w:rsidRPr="700E25F2" w:rsidR="2494C634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</w:t>
            </w:r>
            <w:r w:rsidRPr="700E25F2" w:rsidR="2494C634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się na temat szkoły średniej, wyraża i uzasadnia opinie, przypuszczenia</w:t>
            </w:r>
          </w:p>
          <w:p w:rsidRPr="00EC08B5" w:rsidR="006457A1" w:rsidP="006457A1" w:rsidRDefault="006457A1" w14:paraId="57ADCC3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współdziałać w grupie, tworzy prezentację na temat szkół średnich w okolicy, z pomocą korzysta ze źródeł informacji w języku obcym za pomocą technologii informacyjno-komunikacyjnych</w:t>
            </w:r>
          </w:p>
          <w:p w:rsidRPr="00EC08B5" w:rsidR="00D93DEC" w:rsidP="00F46757" w:rsidRDefault="00D93DEC" w14:paraId="0ED4A4F9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>– z trudem uczestniczy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EC08B5" w:rsidR="00222F4E">
              <w:rPr>
                <w:rFonts w:ascii="Verdana" w:hAnsi="Verdana"/>
                <w:b w:val="0"/>
                <w:sz w:val="16"/>
                <w:szCs w:val="16"/>
              </w:rPr>
              <w:t>szkół branżowych i techników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popełniając liczne błędy, uzyskuje i przekazuje informacje i wyjaśnienia, zdawkowo wyraża i uzasadnia swoje opinie i upodobania, pyta o opinie rozmówcy</w:t>
            </w:r>
          </w:p>
          <w:p w:rsidRPr="00EC08B5" w:rsidR="00B543E4" w:rsidP="00B543E4" w:rsidRDefault="00B543E4" w14:paraId="46A3952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współdziałać w grupie, tworzy prezentację na temat stylów uczenia się innych uczniów, z pomocą korzysta ze źródeł informacji w języku obcym za pomocą technologii informacyjno-komunikacyjnych</w:t>
            </w:r>
          </w:p>
          <w:p w:rsidRPr="00EC08B5" w:rsidR="00B543E4" w:rsidP="00B543E4" w:rsidRDefault="00B543E4" w14:paraId="07722DF5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>– z trudem uczestniczy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stylów uczenia się,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błędy, uzyskuje i przekazuje informacje i wyjaśnienia, zdawkowo wyraża i uzasadnia swoje opinie i upodobania, pyta o opinie rozmówcy</w:t>
            </w:r>
          </w:p>
          <w:p w:rsidRPr="00EC08B5" w:rsidR="00B543E4" w:rsidP="00B543E4" w:rsidRDefault="00B543E4" w14:paraId="4133529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współdziałać w grupie, tworzy prezentację na temat ulubionego bohatera historycznego, z pomocą korzysta ze źródeł informacji w języku obcym za pomocą technologii informacyjno-komunikacyjnych</w:t>
            </w:r>
          </w:p>
          <w:p w:rsidRPr="00EC08B5" w:rsidR="00B543E4" w:rsidP="00B543E4" w:rsidRDefault="00B543E4" w14:paraId="2978EE2F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>– z trudem uczestniczy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czytania książek,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błędy, uzyskuje i przekazuje informacje i wyjaśnienia, zdawkowo wyraża i uzasadnia swoje opinie i upodobania, pyta o opinie rozmówcy</w:t>
            </w:r>
          </w:p>
          <w:p w:rsidRPr="00EC08B5" w:rsidR="00B543E4" w:rsidP="00B543E4" w:rsidRDefault="00B543E4" w14:paraId="082FC19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stara się współdziałać w grupie, tworzy prezentację </w:t>
            </w:r>
            <w:r w:rsidRPr="00EC08B5" w:rsidR="00B74CA8">
              <w:rPr>
                <w:rFonts w:ascii="Verdana" w:hAnsi="Verdana"/>
                <w:b w:val="0"/>
                <w:bCs w:val="0"/>
                <w:sz w:val="16"/>
                <w:szCs w:val="16"/>
              </w:rPr>
              <w:t>o tym za czym tęsknią ludzie po przeprowadzce do innego kraju,</w:t>
            </w: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z pomocą korzysta ze źródeł informacji w języku obcym za pomocą technologii informacyjno-komunikacyjnych</w:t>
            </w:r>
          </w:p>
          <w:p w:rsidRPr="00EC08B5" w:rsidR="00B543E4" w:rsidP="00B543E4" w:rsidRDefault="00B543E4" w14:paraId="26743223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>– z trudem uczestniczy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EC08B5" w:rsidR="00B74CA8">
              <w:rPr>
                <w:rFonts w:ascii="Verdana" w:hAnsi="Verdana"/>
                <w:b w:val="0"/>
                <w:sz w:val="16"/>
                <w:szCs w:val="16"/>
              </w:rPr>
              <w:t>powodów przeprowadzania się do innego kraju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błędy, uzyskuje i przekazuje informacje i wyjaśnienia, zdawkowo wyraża i uzasadnia swoje opinie i upodobania, pyta o opinie rozmówcy</w:t>
            </w:r>
          </w:p>
          <w:p w:rsidRPr="00EC08B5" w:rsidR="00B74CA8" w:rsidP="00B74CA8" w:rsidRDefault="00B74CA8" w14:paraId="03525B2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współdziałać w grupie, tworzy prezentację na temat języka polskiego, z pomocą korzysta ze źródeł informacji w języku obcym za pomocą technologii informacyjno-komunikacyjnych</w:t>
            </w:r>
          </w:p>
          <w:p w:rsidRPr="00EC08B5" w:rsidR="00B74CA8" w:rsidP="00B74CA8" w:rsidRDefault="00B74CA8" w14:paraId="58981EA1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>– z trudem uczestniczy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zapożyczania obcych słów do języka ojczystego,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błędy, uzyskuje i przekazuje informacje i wyjaśnienia, zdawkowo wyraża i uzasadnia swoje opinie i upodobania, pyta o opinie rozmówcy</w:t>
            </w:r>
          </w:p>
          <w:p w:rsidRPr="00EC08B5" w:rsidR="00B74CA8" w:rsidP="00B74CA8" w:rsidRDefault="00B74CA8" w14:paraId="51618DA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współdziałać w grupie, tworzy prezentację na temat mody wybranej dekady XX wieku, z pomocą korzysta ze źródeł informacji w języku obcym za pomocą technologii informacyjno-komunikacyjnych</w:t>
            </w:r>
          </w:p>
          <w:p w:rsidRPr="00EC08B5" w:rsidR="00B74CA8" w:rsidP="00B74CA8" w:rsidRDefault="00B74CA8" w14:paraId="25674532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>– z trudem uczestniczy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mody,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błędy, uzyskuje i przekazuje informacje i wyjaśnienia, zdawkowo wyraża i uzasadnia swoje opinie i upodobania, pyta o opinie rozmówcy</w:t>
            </w:r>
          </w:p>
          <w:p w:rsidRPr="00EC08B5" w:rsidR="00B74CA8" w:rsidP="00B74CA8" w:rsidRDefault="00B74CA8" w14:paraId="195E8F9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współdziałać w grupie, tworzy prezentację na temat niezdrowego jedzenia, z pomocą korzysta ze źródeł informacji w języku obcym za pomocą technologii informacyjno-komunikacyjnych</w:t>
            </w:r>
          </w:p>
          <w:p w:rsidRPr="00EC08B5" w:rsidR="00B74CA8" w:rsidP="00B74CA8" w:rsidRDefault="00B74CA8" w14:paraId="5079BF6F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>– z trudem uczestniczy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niezdrowego jedzenia i wyrzucania żywności,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błędy, uzyskuje i przekazuje informacje i wyjaśnienia, zdawkowo wyraża i uzasadnia swoje opinie i upodobania, pyta o opinie rozmówcy</w:t>
            </w:r>
          </w:p>
          <w:p w:rsidRPr="00EC08B5" w:rsidR="00B74CA8" w:rsidP="00B74CA8" w:rsidRDefault="00B74CA8" w14:paraId="416DD13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współdziałać w grupie, tworzy prezentację na temat bycia sławną osobą przez jeden dzień, z pomocą korzysta ze źródeł informacji w języku obcym za pomocą technologii informacyjno-komunikacyjnych</w:t>
            </w:r>
          </w:p>
          <w:p w:rsidRPr="00EC08B5" w:rsidR="00B74CA8" w:rsidP="00B74CA8" w:rsidRDefault="00B74CA8" w14:paraId="42AFA338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>– z trudem uczestniczy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EC08B5" w:rsidR="009A69DE">
              <w:rPr>
                <w:rFonts w:ascii="Verdana" w:hAnsi="Verdana"/>
                <w:b w:val="0"/>
                <w:sz w:val="16"/>
                <w:szCs w:val="16"/>
              </w:rPr>
              <w:t>celebrytów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błędy, uzyskuje i przekazuje informacje i wyjaśnienia, zdawkowo wyraża i uzasadnia swoje opinie i upodobania, pyta o opinie rozmówcy</w:t>
            </w:r>
          </w:p>
          <w:p w:rsidRPr="00EC08B5" w:rsidR="00D93DEC" w:rsidP="00F46757" w:rsidRDefault="00D93DEC" w14:paraId="4FCCB32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C08B5">
              <w:rPr>
                <w:rFonts w:ascii="Verdana" w:hAnsi="Verdana"/>
                <w:sz w:val="16"/>
                <w:szCs w:val="16"/>
              </w:rPr>
              <w:t xml:space="preserve">– popełniając liczne błędy, </w:t>
            </w:r>
            <w:r w:rsidRPr="00EC08B5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niektóre informacje sformułowane w języku polskim i obcym</w:t>
            </w:r>
          </w:p>
        </w:tc>
        <w:tc>
          <w:tcPr>
            <w:tcW w:w="0" w:type="auto"/>
            <w:tcMar/>
          </w:tcPr>
          <w:p w:rsidRPr="00EC08B5" w:rsidR="00D93DEC" w:rsidP="00F46757" w:rsidRDefault="00D93DEC" w14:paraId="3F78DE8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często właściwie reaguje na polecenia</w:t>
            </w:r>
          </w:p>
          <w:p w:rsidRPr="00EC08B5" w:rsidR="00D93DEC" w:rsidP="00F46757" w:rsidRDefault="00D93DEC" w14:paraId="3D0E9FA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poprawnie rozwiązuje zadania na słuchanie i czytanie ze zrozumieniem </w:t>
            </w:r>
          </w:p>
          <w:p w:rsidRPr="00EC08B5" w:rsidR="00D93DEC" w:rsidP="00F46757" w:rsidRDefault="00D93DEC" w14:paraId="6EACE3B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bezbłędnie </w:t>
            </w:r>
            <w:r w:rsidRPr="00EC08B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EC08B5" w:rsidR="00D93DEC" w:rsidP="00F46757" w:rsidRDefault="00D93DEC" w14:paraId="4C63773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częściowo poprawnie </w:t>
            </w:r>
            <w:r w:rsidRPr="00EC08B5" w:rsid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 się na temat szkoły średniej, wyraża i uzasadnia opinie, przypuszczenia</w:t>
            </w:r>
          </w:p>
          <w:p w:rsidRPr="00EC08B5" w:rsidR="006457A1" w:rsidP="006457A1" w:rsidRDefault="006457A1" w14:paraId="2C1DFF9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współdziałać w grupie, tworzy prezentację na temat szkół średnich w okolicy, korzysta ze źródeł informacji w języku obcym za pomocą technologii informacyjno-komunikacyjnych</w:t>
            </w:r>
          </w:p>
          <w:p w:rsidRPr="00EC08B5" w:rsidR="00D93DEC" w:rsidP="00F46757" w:rsidRDefault="00D93DEC" w14:paraId="60C6DCB2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>– stara się aktywnie uczestniczyć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EC08B5" w:rsidR="009A69DE">
              <w:rPr>
                <w:rFonts w:ascii="Verdana" w:hAnsi="Verdana"/>
                <w:b w:val="0"/>
                <w:sz w:val="16"/>
                <w:szCs w:val="16"/>
              </w:rPr>
              <w:t>szkół branżowych i techników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rozpoczyna, prowadzi i kończy rozmowę, podtrzymuje rozmowę w przypadku trudności w jej przebiegu,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częściowo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poprawnie uzyskuje i przekazuje informacje i wyjaśnienia, wyraża i uzasadnia swoje opinie i upodobania, pyta o opinie rozmówcy</w:t>
            </w:r>
          </w:p>
          <w:p w:rsidRPr="00EC08B5" w:rsidR="009A69DE" w:rsidP="009A69DE" w:rsidRDefault="009A69DE" w14:paraId="5D1EDEB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współdziałać w grupie, tworzy prezentację na temat stylów uczenia się innych uczniów, korzysta ze źródeł informacji w języku obcym za pomocą technologii informacyjno-komunikacyjnych</w:t>
            </w:r>
          </w:p>
          <w:p w:rsidRPr="00EC08B5" w:rsidR="009A69DE" w:rsidP="009A69DE" w:rsidRDefault="009A69DE" w14:paraId="1D25FD0A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>– stara się aktywnie uczestniczyć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stylów uczenia się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rozpoczyna, prowadzi i kończy rozmowę, podtrzymuje rozmowę w przypadku trudności w jej przebiegu,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częściowo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poprawnie uzyskuje i przekazuje informacje i wyjaśnienia, wyraża i uzasadnia swoje opinie i upodobania, pyta o opinie rozmówcy</w:t>
            </w:r>
          </w:p>
          <w:p w:rsidRPr="00EC08B5" w:rsidR="009A69DE" w:rsidP="009A69DE" w:rsidRDefault="009A69DE" w14:paraId="7EF0BFD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współdziałać w grupie, tworzy prezentację na temat ulubionego bohatera historycznego, korzysta ze źródeł informacji w języku obcym za pomocą technologii informacyjno-komunikacyjnych</w:t>
            </w:r>
          </w:p>
          <w:p w:rsidRPr="00EC08B5" w:rsidR="009A69DE" w:rsidP="009A69DE" w:rsidRDefault="009A69DE" w14:paraId="52153267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>– stara się aktywnie uczestniczyć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czytania książek,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rozpoczyna, prowadzi i kończy rozmowę, podtrzymuje rozmowę w przypadku trudności w jej przebiegu,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częściowo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poprawnie uzyskuje i przekazuje informacje i wyjaśnienia, wyraża i uzasadnia swoje opinie i upodobania, pyta o opinie rozmówcy</w:t>
            </w:r>
          </w:p>
          <w:p w:rsidRPr="00EC08B5" w:rsidR="009A69DE" w:rsidP="009A69DE" w:rsidRDefault="009A69DE" w14:paraId="2848018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współdziałać w grupie, tworzy prezentację o tym za czym tęsknią ludzie po przeprowadzce do innego kraju, korzysta ze źródeł informacji w języku obcym za pomocą technologii informacyjno-komunikacyjnych</w:t>
            </w:r>
          </w:p>
          <w:p w:rsidRPr="00EC08B5" w:rsidR="009A69DE" w:rsidP="009A69DE" w:rsidRDefault="009A69DE" w14:paraId="541B4575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>– stara się aktywnie uczestniczyć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powodów przeprowadzania się do innego kraju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rozpoczyna, prowadzi i kończy rozmowę, podtrzymuje rozmowę w przypadku trudności w jej przebiegu,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częściowo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poprawnie uzyskuje i przekazuje informacje i wyjaśnienia, wyraża i uzasadnia swoje opinie i upodobania, pyta o opinie rozmówcy</w:t>
            </w:r>
          </w:p>
          <w:p w:rsidRPr="00EC08B5" w:rsidR="009A69DE" w:rsidP="009A69DE" w:rsidRDefault="009A69DE" w14:paraId="1C60E30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współdziałać w grupie, tworzy prezentację na temat języka polskiego, korzysta ze źródeł informacji w języku obcym za pomocą technologii informacyjno-komunikacyjnych</w:t>
            </w:r>
          </w:p>
          <w:p w:rsidRPr="00EC08B5" w:rsidR="009A69DE" w:rsidP="009A69DE" w:rsidRDefault="009A69DE" w14:paraId="487BB496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>– stara się aktywnie uczestniczyć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zapożyczania obcych słów do języka ojczystego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rozpoczyna, prowadzi i kończy rozmowę, podtrzymuje rozmowę w przypadku trudności w jej przebiegu,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częściowo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poprawnie uzyskuje i przekazuje informacje i wyjaśnienia, wyraża i uzasadnia swoje opinie i upodobania, pyta o opinie rozmówcy</w:t>
            </w:r>
          </w:p>
          <w:p w:rsidRPr="00EC08B5" w:rsidR="009A69DE" w:rsidP="009A69DE" w:rsidRDefault="009A69DE" w14:paraId="47FC24D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współdziałać w grupie, tworzy prezentację na temat mody wybranej dekady XX wieku</w:t>
            </w:r>
            <w:r w:rsidRPr="00EC08B5" w:rsidR="007277E9">
              <w:rPr>
                <w:rFonts w:ascii="Verdana" w:hAnsi="Verdana"/>
                <w:b w:val="0"/>
                <w:bCs w:val="0"/>
                <w:sz w:val="16"/>
                <w:szCs w:val="16"/>
              </w:rPr>
              <w:t>,</w:t>
            </w: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korzysta ze źródeł informacji w języku obcym za pomocą technologii informacyjno-komunikacyjnych</w:t>
            </w:r>
          </w:p>
          <w:p w:rsidRPr="00EC08B5" w:rsidR="009A69DE" w:rsidP="009A69DE" w:rsidRDefault="009A69DE" w14:paraId="32EBAF4F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>– stara się aktywnie uczestniczyć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mody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rozpoczyna, prowadzi i kończy rozmowę, podtrzymuje rozmowę w przypadku trudności w jej przebiegu,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częściowo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poprawnie uzyskuje i przekazuje informacje i wyjaśnienia, wyraża i uzasadnia swoje opinie i upodobania, pyta o opinie rozmówcy</w:t>
            </w:r>
          </w:p>
          <w:p w:rsidRPr="00EC08B5" w:rsidR="009A69DE" w:rsidP="009A69DE" w:rsidRDefault="009A69DE" w14:paraId="524C220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współdziałać w grupie, tworzy prezentację na temat niezdrowego jedzenia, korzysta ze źródeł informacji w języku obcym za pomocą technologii informacyjno-komunikacyjnych</w:t>
            </w:r>
          </w:p>
          <w:p w:rsidRPr="00EC08B5" w:rsidR="009A69DE" w:rsidP="009A69DE" w:rsidRDefault="009A69DE" w14:paraId="3DBDF0BD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>– stara się aktywnie uczestniczyć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niezdrowego jedzenia i wyrzucania żywności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rozpoczyna, prowadzi i kończy rozmowę, podtrzymuje rozmowę w przypadku trudności w jej przebiegu,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częściowo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poprawnie uzyskuje i przekazuje informacje i wyjaśnienia, wyraża i uzasadnia swoje opinie i upodobania, pyta o opinie rozmówcy</w:t>
            </w:r>
          </w:p>
          <w:p w:rsidRPr="00EC08B5" w:rsidR="009A69DE" w:rsidP="009A69DE" w:rsidRDefault="009A69DE" w14:paraId="51C2B1F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stara się aktywnie współdziałać w grupie, tworzy prezentację na temat bycia sławną osobą przez jeden dzień, korzysta ze źródeł informacji w języku obcym za pomocą technologii informacyjno-komunikacyjnych</w:t>
            </w:r>
          </w:p>
          <w:p w:rsidRPr="00EC08B5" w:rsidR="009A69DE" w:rsidP="009A69DE" w:rsidRDefault="009A69DE" w14:paraId="5A1175D0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>– stara się aktywnie uczestniczyć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celebrytów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rozpoczyna, prowadzi i kończy rozmowę, podtrzymuje rozmowę w przypadku trudności w jej przebiegu,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częściowo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poprawnie uzyskuje i przekazuje informacje i wyjaśnienia, wyraża i uzasadnia swoje opinie i upodobania, pyta o opinie rozmówcy</w:t>
            </w:r>
          </w:p>
          <w:p w:rsidRPr="00EC08B5" w:rsidR="00D93DEC" w:rsidP="00F46757" w:rsidRDefault="00D93DEC" w14:paraId="24A8175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C08B5">
              <w:rPr>
                <w:rFonts w:ascii="Verdana" w:hAnsi="Verdana"/>
                <w:sz w:val="16"/>
                <w:szCs w:val="16"/>
              </w:rPr>
              <w:t xml:space="preserve">– częściowo bezbłędnie </w:t>
            </w:r>
            <w:r w:rsidRPr="00EC08B5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niektóre informacje sformułowane w języku polskim i obcym</w:t>
            </w:r>
          </w:p>
        </w:tc>
        <w:tc>
          <w:tcPr>
            <w:tcW w:w="0" w:type="auto"/>
            <w:tcMar/>
          </w:tcPr>
          <w:p w:rsidRPr="00EC08B5" w:rsidR="00D93DEC" w:rsidP="00F46757" w:rsidRDefault="00D93DEC" w14:paraId="1520A9D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EC08B5" w:rsidR="00D93DEC" w:rsidP="00F46757" w:rsidRDefault="00D93DEC" w14:paraId="1E22240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poprawnie rozwiązuje zadania na słuchanie i czytanie ze zrozumieniem </w:t>
            </w:r>
          </w:p>
          <w:p w:rsidRPr="00EC08B5" w:rsidR="00D93DEC" w:rsidP="00F46757" w:rsidRDefault="00D93DEC" w14:paraId="6DA0299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EC08B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EC08B5" w:rsidR="00D93DEC" w:rsidP="00F46757" w:rsidRDefault="00D93DEC" w14:paraId="30F117B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</w:t>
            </w:r>
            <w:r w:rsidRPr="00EC08B5" w:rsid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 się na temat szkoły średniej, wyraża i uzasadnia opinie, przypuszczenia</w:t>
            </w:r>
          </w:p>
          <w:p w:rsidRPr="00EC08B5" w:rsidR="006457A1" w:rsidP="006457A1" w:rsidRDefault="006457A1" w14:paraId="42A01EC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aktywnie współdziała w grupie, tworzy prezentację na temat szkół średnich w okolicy, korzysta ze źródeł informacji w języku obcym za pomocą technologii informacyjno-komunikacyjnych</w:t>
            </w:r>
          </w:p>
          <w:p w:rsidRPr="00EC08B5" w:rsidR="00D93DEC" w:rsidP="00F46757" w:rsidRDefault="00D93DEC" w14:paraId="1841565B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EC08B5" w:rsidR="009C0D54">
              <w:rPr>
                <w:rFonts w:ascii="Verdana" w:hAnsi="Verdana"/>
                <w:b w:val="0"/>
                <w:sz w:val="16"/>
                <w:szCs w:val="16"/>
              </w:rPr>
              <w:t>szkół branżowych i techników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w większości poprawnie uzyskuje i przekazuje informacje i wyjaśnienia, wyraża i uzasadnia swoje opinie i upodobania, pyta o opinie rozmówcy</w:t>
            </w:r>
          </w:p>
          <w:p w:rsidRPr="00EC08B5" w:rsidR="009C0D54" w:rsidP="009C0D54" w:rsidRDefault="009C0D54" w14:paraId="33C91B4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aktywnie współdziała w grupie, tworzy prezentację na temat stylów uczenia się innych uczniów, korzysta ze źródeł informacji w języku obcym za pomocą technologii informacyjno-komunikacyjnych</w:t>
            </w:r>
          </w:p>
          <w:p w:rsidRPr="00EC08B5" w:rsidR="009C0D54" w:rsidP="009C0D54" w:rsidRDefault="009C0D54" w14:paraId="7BC20C59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stylów uczenia się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w większości poprawnie uzyskuje i przekazuje informacje i wyjaśnienia, wyraża i uzasadnia swoje opinie i upodobania, pyta o opinie rozmówcy</w:t>
            </w:r>
          </w:p>
          <w:p w:rsidRPr="00EC08B5" w:rsidR="009C0D54" w:rsidP="009C0D54" w:rsidRDefault="009C0D54" w14:paraId="5E642EA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aktywnie współdziała w grupie, tworzy prezentację na temat ulubionego bohatera historycznego, korzysta ze źródeł informacji w języku obcym za pomocą technologii informacyjno-komunikacyjnych</w:t>
            </w:r>
          </w:p>
          <w:p w:rsidRPr="00EC08B5" w:rsidR="009C0D54" w:rsidP="009C0D54" w:rsidRDefault="009C0D54" w14:paraId="05D34F39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czytania książek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w większości poprawnie uzyskuje i przekazuje informacje i wyjaśnienia, wyraża i uzasadnia swoje opinie i upodobania, pyta o opinie rozmówcy</w:t>
            </w:r>
          </w:p>
          <w:p w:rsidRPr="00EC08B5" w:rsidR="009C0D54" w:rsidP="009C0D54" w:rsidRDefault="009C0D54" w14:paraId="686AE89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współdziała w grupie, tworzy prezentację </w:t>
            </w:r>
            <w:r w:rsidRPr="00EC08B5" w:rsidR="007277E9">
              <w:rPr>
                <w:rFonts w:ascii="Verdana" w:hAnsi="Verdana"/>
                <w:b w:val="0"/>
                <w:bCs w:val="0"/>
                <w:sz w:val="16"/>
                <w:szCs w:val="16"/>
              </w:rPr>
              <w:t>o tym za czym tęsknią ludzie po przeprowadzce do innego kraju</w:t>
            </w: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, korzysta ze źródeł informacji w języku obcym za pomocą technologii informacyjno-komunikacyjnych</w:t>
            </w:r>
          </w:p>
          <w:p w:rsidRPr="00EC08B5" w:rsidR="009C0D54" w:rsidP="009C0D54" w:rsidRDefault="009C0D54" w14:paraId="641A6780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</w:t>
            </w:r>
            <w:r w:rsidRPr="00EC08B5" w:rsidR="007277E9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na temat </w:t>
            </w:r>
            <w:r w:rsidRPr="00EC08B5" w:rsidR="007277E9">
              <w:rPr>
                <w:rFonts w:ascii="Verdana" w:hAnsi="Verdana"/>
                <w:b w:val="0"/>
                <w:sz w:val="16"/>
                <w:szCs w:val="16"/>
              </w:rPr>
              <w:t>powodów przeprowadzania się do innego kraju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w większości poprawnie uzyskuje i przekazuje informacje i wyjaśnienia, wyraża i uzasadnia swoje opinie i upodobania, pyta o opinie rozmówcy</w:t>
            </w:r>
          </w:p>
          <w:p w:rsidRPr="00EC08B5" w:rsidR="009C0D54" w:rsidP="009C0D54" w:rsidRDefault="009C0D54" w14:paraId="72E59C5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współdziała w grupie, tworzy prezentację na temat </w:t>
            </w:r>
            <w:r w:rsidRPr="00EC08B5" w:rsidR="007277E9">
              <w:rPr>
                <w:rFonts w:ascii="Verdana" w:hAnsi="Verdana"/>
                <w:b w:val="0"/>
                <w:bCs w:val="0"/>
                <w:sz w:val="16"/>
                <w:szCs w:val="16"/>
              </w:rPr>
              <w:t>języka polskiego</w:t>
            </w: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, korzysta ze źródeł informacji w języku obcym za pomocą technologii informacyjno-komunikacyjnych</w:t>
            </w:r>
          </w:p>
          <w:p w:rsidRPr="00EC08B5" w:rsidR="009C0D54" w:rsidP="009C0D54" w:rsidRDefault="009C0D54" w14:paraId="0CFFF510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EC08B5" w:rsidR="007277E9">
              <w:rPr>
                <w:rFonts w:ascii="Verdana" w:hAnsi="Verdana"/>
                <w:b w:val="0"/>
                <w:sz w:val="16"/>
                <w:szCs w:val="16"/>
              </w:rPr>
              <w:t>zapożyczania obcych słów do języka ojczystego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w większości poprawnie uzyskuje i przekazuje informacje i wyjaśnienia, wyraża i uzasadnia swoje opinie i upodobania, pyta o opinie rozmówcy</w:t>
            </w:r>
          </w:p>
          <w:p w:rsidRPr="00EC08B5" w:rsidR="009C0D54" w:rsidP="009C0D54" w:rsidRDefault="009C0D54" w14:paraId="3409B9B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współdziała w grupie, tworzy prezentację na temat </w:t>
            </w:r>
            <w:r w:rsidRPr="00EC08B5" w:rsidR="007277E9">
              <w:rPr>
                <w:rFonts w:ascii="Verdana" w:hAnsi="Verdana"/>
                <w:b w:val="0"/>
                <w:bCs w:val="0"/>
                <w:sz w:val="16"/>
                <w:szCs w:val="16"/>
              </w:rPr>
              <w:t>mody wybranej dekady XX wieku</w:t>
            </w: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, korzysta ze źródeł informacji w języku obcym za pomocą technologii informacyjno-komunikacyjnych</w:t>
            </w:r>
          </w:p>
          <w:p w:rsidRPr="00EC08B5" w:rsidR="009C0D54" w:rsidP="009C0D54" w:rsidRDefault="009C0D54" w14:paraId="3C391A08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EC08B5" w:rsidR="007277E9">
              <w:rPr>
                <w:rFonts w:ascii="Verdana" w:hAnsi="Verdana"/>
                <w:b w:val="0"/>
                <w:sz w:val="16"/>
                <w:szCs w:val="16"/>
              </w:rPr>
              <w:t>mody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w większości poprawnie uzyskuje i przekazuje informacje i wyjaśnienia, wyraża i uzasadnia swoje opinie i upodobania, pyta o opinie rozmówcy</w:t>
            </w:r>
          </w:p>
          <w:p w:rsidRPr="00EC08B5" w:rsidR="009C0D54" w:rsidP="009C0D54" w:rsidRDefault="009C0D54" w14:paraId="7C3AD3B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współdziała w grupie, tworzy prezentację na temat </w:t>
            </w:r>
            <w:r w:rsidRPr="00EC08B5" w:rsidR="007277E9">
              <w:rPr>
                <w:rFonts w:ascii="Verdana" w:hAnsi="Verdana"/>
                <w:b w:val="0"/>
                <w:bCs w:val="0"/>
                <w:sz w:val="16"/>
                <w:szCs w:val="16"/>
              </w:rPr>
              <w:t>niezdrowego jedzenia</w:t>
            </w: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, korzysta ze źródeł informacji w języku obcym za pomocą technologii informacyjno-komunikacyjnych</w:t>
            </w:r>
          </w:p>
          <w:p w:rsidRPr="00EC08B5" w:rsidR="009C0D54" w:rsidP="009C0D54" w:rsidRDefault="009C0D54" w14:paraId="7D36D2CF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EC08B5" w:rsidR="007277E9">
              <w:rPr>
                <w:rFonts w:ascii="Verdana" w:hAnsi="Verdana"/>
                <w:b w:val="0"/>
                <w:sz w:val="16"/>
                <w:szCs w:val="16"/>
              </w:rPr>
              <w:t>niezdrowego jedzenia i wyrzucania żywności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w większości poprawnie uzyskuje i przekazuje informacje i wyjaśnienia, wyraża i uzasadnia swoje opinie i upodobania, pyta o opinie rozmówcy</w:t>
            </w:r>
          </w:p>
          <w:p w:rsidRPr="00EC08B5" w:rsidR="009C0D54" w:rsidP="009C0D54" w:rsidRDefault="009C0D54" w14:paraId="08146AC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współdziała w grupie, tworzy prezentację na temat </w:t>
            </w:r>
            <w:r w:rsidRPr="00EC08B5" w:rsidR="007277E9">
              <w:rPr>
                <w:rFonts w:ascii="Verdana" w:hAnsi="Verdana"/>
                <w:b w:val="0"/>
                <w:bCs w:val="0"/>
                <w:sz w:val="16"/>
                <w:szCs w:val="16"/>
              </w:rPr>
              <w:t>bycia sławną osobą przez jeden dzień</w:t>
            </w: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, korzysta ze źródeł informacji w języku obcym za pomocą technologii informacyjno-komunikacyjnych</w:t>
            </w:r>
          </w:p>
          <w:p w:rsidRPr="00EC08B5" w:rsidR="009C0D54" w:rsidP="009C0D54" w:rsidRDefault="009C0D54" w14:paraId="43D30EBD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EC08B5" w:rsidR="007277E9">
              <w:rPr>
                <w:rFonts w:ascii="Verdana" w:hAnsi="Verdana"/>
                <w:b w:val="0"/>
                <w:sz w:val="16"/>
                <w:szCs w:val="16"/>
              </w:rPr>
              <w:t>celebrytów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rozpoczyna, prowadzi i kończy rozmowę, podtrzymuje rozmowę w przypadku trudności w jej przebiegu, w większości poprawnie uzyskuje i przekazuje informacje i wyjaśnienia, wyraża i uzasadnia swoje opinie i upodobania, pyta o opinie rozmówcy</w:t>
            </w:r>
          </w:p>
          <w:p w:rsidRPr="00EC08B5" w:rsidR="00D93DEC" w:rsidP="00F46757" w:rsidRDefault="00D93DEC" w14:paraId="55C8EEC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EC08B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informacje sformułowane w języku polskim i obcym</w:t>
            </w:r>
          </w:p>
        </w:tc>
        <w:tc>
          <w:tcPr>
            <w:tcW w:w="0" w:type="auto"/>
            <w:tcMar/>
          </w:tcPr>
          <w:p w:rsidRPr="00EC08B5" w:rsidR="00D93DEC" w:rsidP="00F46757" w:rsidRDefault="00D93DEC" w14:paraId="4258DB7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EC08B5" w:rsidR="00D93DEC" w:rsidP="00F46757" w:rsidRDefault="00D93DEC" w14:paraId="7D8C45A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rozwiązuje wszystkie zadania na słuchanie i czytanie ze zrozumieniem </w:t>
            </w:r>
          </w:p>
          <w:p w:rsidRPr="00EC08B5" w:rsidR="00D93DEC" w:rsidP="00F46757" w:rsidRDefault="00D93DEC" w14:paraId="343FDD3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EC08B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EC08B5" w:rsidR="00D93DEC" w:rsidP="00F46757" w:rsidRDefault="00D93DEC" w14:paraId="610FFEC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i bezbłędnie </w:t>
            </w:r>
            <w:r w:rsidRPr="00EC08B5" w:rsidR="006457A1">
              <w:rPr>
                <w:rFonts w:ascii="Verdana" w:hAnsi="Verdana"/>
                <w:b w:val="0"/>
                <w:bCs w:val="0"/>
                <w:sz w:val="16"/>
                <w:szCs w:val="16"/>
              </w:rPr>
              <w:t>wypowiada się na temat szkoły średniej, wyraża i uzasadnia opinie, przypuszczenia</w:t>
            </w:r>
          </w:p>
          <w:p w:rsidRPr="00EC08B5" w:rsidR="006457A1" w:rsidP="006457A1" w:rsidRDefault="006457A1" w14:paraId="56D7328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aktywnie współdziała w grupie, tworzy prezentację na temat szkół średnich w okolicy, samodzielnie korzysta ze źródeł informacji w języku obcym za pomocą technologii informacyjno-komunikacyjnych</w:t>
            </w:r>
          </w:p>
          <w:p w:rsidRPr="00EC08B5" w:rsidR="00D93DEC" w:rsidP="00F46757" w:rsidRDefault="00D93DEC" w14:paraId="78C3EC39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EC08B5" w:rsidR="007277E9">
              <w:rPr>
                <w:rFonts w:ascii="Verdana" w:hAnsi="Verdana"/>
                <w:b w:val="0"/>
                <w:sz w:val="16"/>
                <w:szCs w:val="16"/>
              </w:rPr>
              <w:t>szkół branżowych i techników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rozpoczyna, prowadzi i kończy rozmowę, podtrzymuje rozmowę w przypadku trudności w jej przebiegu,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uzyskuje i przekazuje informacje i wyjaśnienia, wyraża i uzasadnia swoje opinie i upodobania, pyta o opinie rozmówcy</w:t>
            </w:r>
          </w:p>
          <w:p w:rsidRPr="00EC08B5" w:rsidR="007277E9" w:rsidP="007277E9" w:rsidRDefault="007277E9" w14:paraId="256B483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aktywnie współdziała w grupie, tworzy prezentację na temat stylów uczenia się innych uczniów, samodzielnie korzysta ze źródeł informacji w języku obcym za pomocą technologii informacyjno-komunikacyjnych</w:t>
            </w:r>
          </w:p>
          <w:p w:rsidRPr="00EC08B5" w:rsidR="007277E9" w:rsidP="007277E9" w:rsidRDefault="007277E9" w14:paraId="01357632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stylów uczenia się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rozpoczyna, prowadzi i kończy rozmowę, podtrzymuje rozmowę w przypadku trudności w jej przebiegu,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uzyskuje i przekazuje informacje i wyjaśnienia, wyraża i uzasadnia swoje opinie i upodobania, pyta o opinie rozmówcy</w:t>
            </w:r>
          </w:p>
          <w:p w:rsidRPr="00EC08B5" w:rsidR="007277E9" w:rsidP="007277E9" w:rsidRDefault="007277E9" w14:paraId="2FB8338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aktywnie współdziała w grupie, tworzy prezentację na temat ulubionego bohatera historycznego, samodzielnie korzysta ze źródeł informacji w języku obcym za pomocą technologii informacyjno-komunikacyjnych</w:t>
            </w:r>
          </w:p>
          <w:p w:rsidRPr="00EC08B5" w:rsidR="007277E9" w:rsidP="007277E9" w:rsidRDefault="007277E9" w14:paraId="3D6E7E34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czytania książek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rozpoczyna, prowadzi i kończy rozmowę, podtrzymuje rozmowę w przypadku trudności w jej przebiegu,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uzyskuje i przekazuje informacje i wyjaśnienia, wyraża i uzasadnia swoje opinie i upodobania, pyta o opinie rozmówcy</w:t>
            </w:r>
          </w:p>
          <w:p w:rsidRPr="00EC08B5" w:rsidR="007277E9" w:rsidP="007277E9" w:rsidRDefault="007277E9" w14:paraId="2BF9F05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aktywnie współdziała w grupie, tworzy prezentację o tym za czym tęsknią ludzie po przeprowadzce do innego kraju, samodzielnie korzysta ze źródeł informacji w języku obcym za pomocą technologii informacyjno-komunikacyjnych</w:t>
            </w:r>
          </w:p>
          <w:p w:rsidRPr="00EC08B5" w:rsidR="007277E9" w:rsidP="007277E9" w:rsidRDefault="007277E9" w14:paraId="1FB86FF6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powodów przeprowadzania się do innego kraju,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rozpoczyna, prowadzi i kończy rozmowę, podtrzymuje rozmowę w przypadku trudności w jej przebiegu,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uzyskuje i przekazuje informacje i wyjaśnienia, wyraża i uzasadnia swoje opinie i upodobania, pyta o opinie rozmówcy</w:t>
            </w:r>
          </w:p>
          <w:p w:rsidRPr="00EC08B5" w:rsidR="007277E9" w:rsidP="007277E9" w:rsidRDefault="007277E9" w14:paraId="6D183DA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aktywnie współdziała w grupie, tworzy prezentację na temat języka polskiego, samodzielnie korzysta ze źródeł informacji w języku obcym za pomocą technologii informacyjno-komunikacyjnych</w:t>
            </w:r>
          </w:p>
          <w:p w:rsidRPr="00EC08B5" w:rsidR="007277E9" w:rsidP="007277E9" w:rsidRDefault="007277E9" w14:paraId="08BE50B9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zapożyczania obcych słów do języka ojczystego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rozpoczyna, prowadzi i kończy rozmowę, podtrzymuje rozmowę w przypadku trudności w jej przebiegu,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uzyskuje i przekazuje informacje i wyjaśnienia, wyraża i uzasadnia swoje opinie i upodobania, pyta o opinie rozmówcy</w:t>
            </w:r>
          </w:p>
          <w:p w:rsidRPr="00EC08B5" w:rsidR="007277E9" w:rsidP="007277E9" w:rsidRDefault="007277E9" w14:paraId="422F4D6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aktywnie współdziała w grupie, tworzy prezentację na temat mody wybranej dekady XX wieku, samodzielnie korzysta ze źródeł informacji w języku obcym za pomocą technologii informacyjno-komunikacyjnych</w:t>
            </w:r>
          </w:p>
          <w:p w:rsidRPr="00EC08B5" w:rsidR="007277E9" w:rsidP="007277E9" w:rsidRDefault="007277E9" w14:paraId="680A93F6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mody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rozpoczyna, prowadzi i kończy rozmowę, podtrzymuje rozmowę w przypadku trudności w jej przebiegu,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uzyskuje i przekazuje informacje i wyjaśnienia, wyraża i uzasadnia swoje opinie i upodobania, pyta o opinie rozmówcy</w:t>
            </w:r>
          </w:p>
          <w:p w:rsidRPr="00EC08B5" w:rsidR="007277E9" w:rsidP="007277E9" w:rsidRDefault="007277E9" w14:paraId="7B11DFB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aktywnie współdziała w grupie, tworzy prezentację na temat niezdrowego jedzenia, samodzielnie korzysta ze źródeł informacji w języku obcym za pomocą technologii informacyjno-komunikacyjnych</w:t>
            </w:r>
          </w:p>
          <w:p w:rsidRPr="00EC08B5" w:rsidR="007277E9" w:rsidP="007277E9" w:rsidRDefault="007277E9" w14:paraId="5DF3A13C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niezdrowego jedzenia i wyrzucania żywności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rozpoczyna, prowadzi i kończy rozmowę, podtrzymuje rozmowę w przypadku trudności w jej przebiegu,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uzyskuje i przekazuje informacje i wyjaśnienia, wyraża i uzasadnia swoje opinie i upodobania, pyta o opinie rozmówcy</w:t>
            </w:r>
          </w:p>
          <w:p w:rsidRPr="00EC08B5" w:rsidR="007277E9" w:rsidP="007277E9" w:rsidRDefault="007277E9" w14:paraId="7357396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>– aktywnie współdziała w grupie, tworzy prezentację na temat bycia sławną osobą przez jeden dzień, samodzielnie korzysta ze źródeł informacji w języku obcym za pomocą technologii informacyjno-komunikacyjnych</w:t>
            </w:r>
          </w:p>
          <w:p w:rsidRPr="00EC08B5" w:rsidR="007277E9" w:rsidP="007277E9" w:rsidRDefault="007277E9" w14:paraId="36E33FC8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>celebrytów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rozpoczyna, prowadzi i kończy rozmowę, podtrzymuje rozmowę w przypadku trudności w jej przebiegu, </w:t>
            </w:r>
            <w:r w:rsidRPr="00EC08B5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EC08B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uzyskuje i przekazuje informacje i wyjaśnienia, wyraża i uzasadnia swoje opinie i upodobania, pyta o opinie rozmówcy</w:t>
            </w:r>
          </w:p>
          <w:p w:rsidRPr="00EC08B5" w:rsidR="00D93DEC" w:rsidP="00F46757" w:rsidRDefault="00D93DEC" w14:paraId="2364E0E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C08B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EC08B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wszystkie informacje sformułowane w języku polskim i obcym</w:t>
            </w:r>
          </w:p>
        </w:tc>
      </w:tr>
      <w:tr xmlns:wp14="http://schemas.microsoft.com/office/word/2010/wordml" w:rsidRPr="00E65F84" w:rsidR="00D93DEC" w:rsidTr="700E25F2" w14:paraId="1C7FB770" wp14:textId="77777777">
        <w:tc>
          <w:tcPr>
            <w:tcW w:w="0" w:type="auto"/>
            <w:gridSpan w:val="5"/>
            <w:shd w:val="clear" w:color="auto" w:fill="D9D9D9" w:themeFill="background1" w:themeFillShade="D9"/>
            <w:tcMar/>
          </w:tcPr>
          <w:p w:rsidRPr="006125D7" w:rsidR="00D93DEC" w:rsidP="00F46757" w:rsidRDefault="00D93DEC" w14:paraId="568C794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125D7">
              <w:rPr>
                <w:rFonts w:ascii="Verdana" w:hAnsi="Verdana"/>
                <w:b/>
                <w:sz w:val="16"/>
                <w:szCs w:val="16"/>
              </w:rPr>
              <w:t xml:space="preserve">Uczeń rozwiązuje test </w:t>
            </w:r>
            <w:r w:rsidR="005D3765">
              <w:rPr>
                <w:rFonts w:ascii="Verdana" w:hAnsi="Verdana"/>
                <w:b/>
                <w:sz w:val="16"/>
                <w:szCs w:val="16"/>
              </w:rPr>
              <w:t>końcowy.</w:t>
            </w:r>
          </w:p>
        </w:tc>
      </w:tr>
    </w:tbl>
    <w:p xmlns:wp14="http://schemas.microsoft.com/office/word/2010/wordml" w:rsidRPr="00FE6BE7" w:rsidR="00E341B6" w:rsidP="00505609" w:rsidRDefault="00E341B6" w14:paraId="22F860BB" wp14:textId="77777777">
      <w:pPr>
        <w:jc w:val="both"/>
        <w:rPr>
          <w:rFonts w:ascii="Verdana" w:hAnsi="Verdana"/>
          <w:sz w:val="16"/>
          <w:szCs w:val="16"/>
        </w:rPr>
      </w:pPr>
    </w:p>
    <w:sectPr w:rsidRPr="00FE6BE7" w:rsidR="00E341B6" w:rsidSect="002418E8">
      <w:headerReference w:type="default" r:id="rId8"/>
      <w:footerReference w:type="default" r:id="rId9"/>
      <w:type w:val="continuous"/>
      <w:pgSz w:w="16838" w:h="11906" w:orient="landscape"/>
      <w:pgMar w:top="850" w:right="992" w:bottom="1800" w:left="992" w:header="708" w:footer="850" w:gutter="0"/>
      <w:cols w:space="708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1B7D42" w:rsidRDefault="001B7D42" w14:paraId="7BC1BAF2" wp14:textId="77777777">
      <w:r>
        <w:separator/>
      </w:r>
    </w:p>
  </w:endnote>
  <w:endnote w:type="continuationSeparator" w:id="0">
    <w:p xmlns:wp14="http://schemas.microsoft.com/office/word/2010/wordml" w:rsidR="001B7D42" w:rsidRDefault="001B7D42" w14:paraId="61C988F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891923" w:rsidRDefault="00891923" w14:paraId="6A7AB741" wp14:textId="77777777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17</w:t>
    </w:r>
    <w:r>
      <w:fldChar w:fldCharType="end"/>
    </w:r>
  </w:p>
  <w:p xmlns:wp14="http://schemas.microsoft.com/office/word/2010/wordml" w:rsidR="00891923" w:rsidRDefault="00891923" w14:paraId="6BF89DA3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1B7D42" w:rsidRDefault="001B7D42" w14:paraId="3B22BB7D" wp14:textId="77777777">
      <w:r>
        <w:separator/>
      </w:r>
    </w:p>
  </w:footnote>
  <w:footnote w:type="continuationSeparator" w:id="0">
    <w:p xmlns:wp14="http://schemas.microsoft.com/office/word/2010/wordml" w:rsidR="001B7D42" w:rsidRDefault="001B7D42" w14:paraId="17B246D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891923" w:rsidP="00C54A20" w:rsidRDefault="009348AF" w14:paraId="698536F5" wp14:textId="77777777">
    <w:pPr>
      <w:pStyle w:val="Nagwek"/>
      <w:ind w:left="-142"/>
    </w:pPr>
    <w:r w:rsidRPr="006961FB">
      <w:rPr>
        <w:noProof/>
        <w:lang w:eastAsia="pl-PL"/>
      </w:rPr>
      <w:drawing>
        <wp:inline xmlns:wp14="http://schemas.microsoft.com/office/word/2010/wordprocessingDrawing" distT="0" distB="0" distL="0" distR="0" wp14:anchorId="40E3D792" wp14:editId="7777777">
          <wp:extent cx="12573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Heading10"/>
      <w:lvlText w:val="•"/>
      <w:lvlJc w:val="left"/>
      <w:pPr>
        <w:tabs>
          <w:tab w:val="num" w:pos="363"/>
        </w:tabs>
        <w:ind w:left="432" w:hanging="432"/>
      </w:pPr>
      <w:rPr>
        <w:rFonts w:ascii="Wingdings 2" w:hAnsi="Wingdings 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pStyle w:val="normal1"/>
      <w:lvlText w:val="•"/>
      <w:lvlJc w:val="left"/>
      <w:pPr>
        <w:tabs>
          <w:tab w:val="num" w:pos="540"/>
        </w:tabs>
        <w:ind w:left="540" w:hanging="360"/>
      </w:pPr>
      <w:rPr>
        <w:rFonts w:ascii="Wingdings 2" w:hAnsi="Wingdings 2"/>
      </w:rPr>
    </w:lvl>
  </w:abstractNum>
  <w:abstractNum w:abstractNumId="3" w15:restartNumberingAfterBreak="0">
    <w:nsid w:val="0D5A6965"/>
    <w:multiLevelType w:val="hybridMultilevel"/>
    <w:tmpl w:val="C57C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D1A59"/>
    <w:multiLevelType w:val="hybridMultilevel"/>
    <w:tmpl w:val="F232F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196EAD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CE7ABE"/>
    <w:multiLevelType w:val="hybridMultilevel"/>
    <w:tmpl w:val="C82CF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1460E"/>
    <w:multiLevelType w:val="hybridMultilevel"/>
    <w:tmpl w:val="A0742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046B00"/>
    <w:multiLevelType w:val="hybridMultilevel"/>
    <w:tmpl w:val="775EB6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1379E3"/>
    <w:multiLevelType w:val="hybridMultilevel"/>
    <w:tmpl w:val="7DC0B44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E486186"/>
    <w:multiLevelType w:val="hybridMultilevel"/>
    <w:tmpl w:val="2FBEE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04DFB"/>
    <w:multiLevelType w:val="hybridMultilevel"/>
    <w:tmpl w:val="BB346324"/>
    <w:lvl w:ilvl="0" w:tplc="B9E64E0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BB27A93"/>
    <w:multiLevelType w:val="hybridMultilevel"/>
    <w:tmpl w:val="5B32E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07583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243974"/>
    <w:multiLevelType w:val="hybridMultilevel"/>
    <w:tmpl w:val="49B4F010"/>
    <w:lvl w:ilvl="0" w:tplc="2D7C5A2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2D5A5F"/>
    <w:multiLevelType w:val="hybridMultilevel"/>
    <w:tmpl w:val="3D708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5072D7"/>
    <w:multiLevelType w:val="hybridMultilevel"/>
    <w:tmpl w:val="F0C0A1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434A40"/>
    <w:multiLevelType w:val="hybridMultilevel"/>
    <w:tmpl w:val="977CF3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E864EB4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1EA7CB3"/>
    <w:multiLevelType w:val="hybridMultilevel"/>
    <w:tmpl w:val="FFDC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D332E5"/>
    <w:multiLevelType w:val="hybridMultilevel"/>
    <w:tmpl w:val="AD1ED6FA"/>
    <w:lvl w:ilvl="0" w:tplc="B574C428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56D2A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3885CE1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E96871"/>
    <w:multiLevelType w:val="hybridMultilevel"/>
    <w:tmpl w:val="D1CAC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57E74"/>
    <w:multiLevelType w:val="hybridMultilevel"/>
    <w:tmpl w:val="D4927F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C9425F1"/>
    <w:multiLevelType w:val="hybridMultilevel"/>
    <w:tmpl w:val="25626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A70C0"/>
    <w:multiLevelType w:val="hybridMultilevel"/>
    <w:tmpl w:val="FFDC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8F16BE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8736760">
    <w:abstractNumId w:val="0"/>
  </w:num>
  <w:num w:numId="2" w16cid:durableId="1484851225">
    <w:abstractNumId w:val="1"/>
  </w:num>
  <w:num w:numId="3" w16cid:durableId="1285884539">
    <w:abstractNumId w:val="2"/>
  </w:num>
  <w:num w:numId="4" w16cid:durableId="1015418483">
    <w:abstractNumId w:val="4"/>
  </w:num>
  <w:num w:numId="5" w16cid:durableId="204607819">
    <w:abstractNumId w:val="21"/>
  </w:num>
  <w:num w:numId="6" w16cid:durableId="560024885">
    <w:abstractNumId w:val="17"/>
  </w:num>
  <w:num w:numId="7" w16cid:durableId="945889462">
    <w:abstractNumId w:val="18"/>
  </w:num>
  <w:num w:numId="8" w16cid:durableId="798498617">
    <w:abstractNumId w:val="8"/>
  </w:num>
  <w:num w:numId="9" w16cid:durableId="25763540">
    <w:abstractNumId w:val="24"/>
  </w:num>
  <w:num w:numId="10" w16cid:durableId="1403602771">
    <w:abstractNumId w:val="5"/>
  </w:num>
  <w:num w:numId="11" w16cid:durableId="1977101093">
    <w:abstractNumId w:val="16"/>
  </w:num>
  <w:num w:numId="12" w16cid:durableId="1801722757">
    <w:abstractNumId w:val="14"/>
  </w:num>
  <w:num w:numId="13" w16cid:durableId="33504299">
    <w:abstractNumId w:val="11"/>
  </w:num>
  <w:num w:numId="14" w16cid:durableId="1857188096">
    <w:abstractNumId w:val="7"/>
  </w:num>
  <w:num w:numId="15" w16cid:durableId="1626766654">
    <w:abstractNumId w:val="26"/>
  </w:num>
  <w:num w:numId="16" w16cid:durableId="413166785">
    <w:abstractNumId w:val="27"/>
  </w:num>
  <w:num w:numId="17" w16cid:durableId="24722207">
    <w:abstractNumId w:val="19"/>
  </w:num>
  <w:num w:numId="18" w16cid:durableId="1692953225">
    <w:abstractNumId w:val="13"/>
  </w:num>
  <w:num w:numId="19" w16cid:durableId="1675182712">
    <w:abstractNumId w:val="22"/>
  </w:num>
  <w:num w:numId="20" w16cid:durableId="901795429">
    <w:abstractNumId w:val="23"/>
  </w:num>
  <w:num w:numId="21" w16cid:durableId="1217352571">
    <w:abstractNumId w:val="25"/>
  </w:num>
  <w:num w:numId="22" w16cid:durableId="1865753850">
    <w:abstractNumId w:val="10"/>
  </w:num>
  <w:num w:numId="23" w16cid:durableId="1365862337">
    <w:abstractNumId w:val="3"/>
  </w:num>
  <w:num w:numId="24" w16cid:durableId="455950748">
    <w:abstractNumId w:val="12"/>
  </w:num>
  <w:num w:numId="25" w16cid:durableId="1060709098">
    <w:abstractNumId w:val="20"/>
  </w:num>
  <w:num w:numId="26" w16cid:durableId="440298815">
    <w:abstractNumId w:val="6"/>
  </w:num>
  <w:num w:numId="27" w16cid:durableId="1694309733">
    <w:abstractNumId w:val="9"/>
  </w:num>
  <w:num w:numId="28" w16cid:durableId="1437209035">
    <w:abstractNumId w:val="15"/>
  </w:num>
  <w:numIdMacAtCleanup w:val="1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rawingGridHorizontalSpacing w:val="241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CBF"/>
    <w:rsid w:val="000000DB"/>
    <w:rsid w:val="00005660"/>
    <w:rsid w:val="00013F0A"/>
    <w:rsid w:val="000153B4"/>
    <w:rsid w:val="0001560D"/>
    <w:rsid w:val="00022270"/>
    <w:rsid w:val="00022DB3"/>
    <w:rsid w:val="00031455"/>
    <w:rsid w:val="00032290"/>
    <w:rsid w:val="00033494"/>
    <w:rsid w:val="00035379"/>
    <w:rsid w:val="00041D30"/>
    <w:rsid w:val="00042BB7"/>
    <w:rsid w:val="00047CD7"/>
    <w:rsid w:val="0005235F"/>
    <w:rsid w:val="0005458F"/>
    <w:rsid w:val="0005516E"/>
    <w:rsid w:val="00066A88"/>
    <w:rsid w:val="00067977"/>
    <w:rsid w:val="000743CA"/>
    <w:rsid w:val="00076799"/>
    <w:rsid w:val="00082D3A"/>
    <w:rsid w:val="00082D42"/>
    <w:rsid w:val="000918D2"/>
    <w:rsid w:val="00092E7C"/>
    <w:rsid w:val="00095967"/>
    <w:rsid w:val="000A4FD9"/>
    <w:rsid w:val="000A5C26"/>
    <w:rsid w:val="000A633F"/>
    <w:rsid w:val="000A6712"/>
    <w:rsid w:val="000B3A60"/>
    <w:rsid w:val="000B3D14"/>
    <w:rsid w:val="000B6759"/>
    <w:rsid w:val="000C6FFC"/>
    <w:rsid w:val="000D11B9"/>
    <w:rsid w:val="000D5047"/>
    <w:rsid w:val="000D72CC"/>
    <w:rsid w:val="000E0233"/>
    <w:rsid w:val="000E1055"/>
    <w:rsid w:val="000E4756"/>
    <w:rsid w:val="000E6829"/>
    <w:rsid w:val="000E78D3"/>
    <w:rsid w:val="00107742"/>
    <w:rsid w:val="00110954"/>
    <w:rsid w:val="00124292"/>
    <w:rsid w:val="001254EC"/>
    <w:rsid w:val="0013490B"/>
    <w:rsid w:val="00134A71"/>
    <w:rsid w:val="00136C78"/>
    <w:rsid w:val="00141931"/>
    <w:rsid w:val="001427AD"/>
    <w:rsid w:val="00142859"/>
    <w:rsid w:val="00143F8E"/>
    <w:rsid w:val="00154BC6"/>
    <w:rsid w:val="001554F2"/>
    <w:rsid w:val="00172EF3"/>
    <w:rsid w:val="00181142"/>
    <w:rsid w:val="001856E0"/>
    <w:rsid w:val="00187DF8"/>
    <w:rsid w:val="00191749"/>
    <w:rsid w:val="00195A80"/>
    <w:rsid w:val="001A12A1"/>
    <w:rsid w:val="001A14F1"/>
    <w:rsid w:val="001B44B2"/>
    <w:rsid w:val="001B4D45"/>
    <w:rsid w:val="001B53EB"/>
    <w:rsid w:val="001B5812"/>
    <w:rsid w:val="001B730F"/>
    <w:rsid w:val="001B7D42"/>
    <w:rsid w:val="001C53C0"/>
    <w:rsid w:val="001C661D"/>
    <w:rsid w:val="001D1228"/>
    <w:rsid w:val="001E35E4"/>
    <w:rsid w:val="001F6B3E"/>
    <w:rsid w:val="00202A24"/>
    <w:rsid w:val="00203153"/>
    <w:rsid w:val="00206505"/>
    <w:rsid w:val="002137D3"/>
    <w:rsid w:val="00213E7F"/>
    <w:rsid w:val="002168C3"/>
    <w:rsid w:val="00222F4E"/>
    <w:rsid w:val="00224870"/>
    <w:rsid w:val="00225467"/>
    <w:rsid w:val="00230CE8"/>
    <w:rsid w:val="00231CBF"/>
    <w:rsid w:val="00235406"/>
    <w:rsid w:val="00235EB0"/>
    <w:rsid w:val="00236977"/>
    <w:rsid w:val="002408DE"/>
    <w:rsid w:val="002418E8"/>
    <w:rsid w:val="00242273"/>
    <w:rsid w:val="0024415A"/>
    <w:rsid w:val="002502FF"/>
    <w:rsid w:val="002611C8"/>
    <w:rsid w:val="00266EC4"/>
    <w:rsid w:val="00271B5D"/>
    <w:rsid w:val="00274967"/>
    <w:rsid w:val="00276670"/>
    <w:rsid w:val="00280038"/>
    <w:rsid w:val="00280977"/>
    <w:rsid w:val="00281334"/>
    <w:rsid w:val="00281F3E"/>
    <w:rsid w:val="0028538D"/>
    <w:rsid w:val="002A10D4"/>
    <w:rsid w:val="002A7574"/>
    <w:rsid w:val="002B203F"/>
    <w:rsid w:val="002B41F8"/>
    <w:rsid w:val="002B5CAE"/>
    <w:rsid w:val="002B5FA3"/>
    <w:rsid w:val="002B7C33"/>
    <w:rsid w:val="002C2EAA"/>
    <w:rsid w:val="002C40D0"/>
    <w:rsid w:val="002C7216"/>
    <w:rsid w:val="002D6391"/>
    <w:rsid w:val="002D68D1"/>
    <w:rsid w:val="002E11D0"/>
    <w:rsid w:val="002E3643"/>
    <w:rsid w:val="002E6C14"/>
    <w:rsid w:val="002F138B"/>
    <w:rsid w:val="002F3364"/>
    <w:rsid w:val="003010BA"/>
    <w:rsid w:val="003045D7"/>
    <w:rsid w:val="00305122"/>
    <w:rsid w:val="00315681"/>
    <w:rsid w:val="00320FB0"/>
    <w:rsid w:val="003211C2"/>
    <w:rsid w:val="00323E17"/>
    <w:rsid w:val="00327EA4"/>
    <w:rsid w:val="00332DF1"/>
    <w:rsid w:val="0033505E"/>
    <w:rsid w:val="003352F7"/>
    <w:rsid w:val="003454EF"/>
    <w:rsid w:val="0035627A"/>
    <w:rsid w:val="003614AE"/>
    <w:rsid w:val="00361944"/>
    <w:rsid w:val="003640B1"/>
    <w:rsid w:val="003643FD"/>
    <w:rsid w:val="00365FBE"/>
    <w:rsid w:val="0036769F"/>
    <w:rsid w:val="003702AD"/>
    <w:rsid w:val="0037072D"/>
    <w:rsid w:val="00374F05"/>
    <w:rsid w:val="00374FB2"/>
    <w:rsid w:val="003967FD"/>
    <w:rsid w:val="00396860"/>
    <w:rsid w:val="00396FF3"/>
    <w:rsid w:val="003A2AAF"/>
    <w:rsid w:val="003A538D"/>
    <w:rsid w:val="003A6DFB"/>
    <w:rsid w:val="003C07D7"/>
    <w:rsid w:val="003C0BC1"/>
    <w:rsid w:val="003C7E93"/>
    <w:rsid w:val="003D0049"/>
    <w:rsid w:val="003D0786"/>
    <w:rsid w:val="003E1047"/>
    <w:rsid w:val="003E3AFB"/>
    <w:rsid w:val="003E3D13"/>
    <w:rsid w:val="003E47F9"/>
    <w:rsid w:val="003E4B18"/>
    <w:rsid w:val="003E52BF"/>
    <w:rsid w:val="003E7377"/>
    <w:rsid w:val="003F3CA0"/>
    <w:rsid w:val="00404261"/>
    <w:rsid w:val="00415D84"/>
    <w:rsid w:val="00423677"/>
    <w:rsid w:val="00423970"/>
    <w:rsid w:val="00423D93"/>
    <w:rsid w:val="00425DAA"/>
    <w:rsid w:val="00427060"/>
    <w:rsid w:val="00427822"/>
    <w:rsid w:val="00427882"/>
    <w:rsid w:val="00431E8F"/>
    <w:rsid w:val="004329F0"/>
    <w:rsid w:val="00434BB4"/>
    <w:rsid w:val="00434E73"/>
    <w:rsid w:val="0043787B"/>
    <w:rsid w:val="00444412"/>
    <w:rsid w:val="00446486"/>
    <w:rsid w:val="00446C22"/>
    <w:rsid w:val="00450C44"/>
    <w:rsid w:val="00453359"/>
    <w:rsid w:val="004612D9"/>
    <w:rsid w:val="00462363"/>
    <w:rsid w:val="00467386"/>
    <w:rsid w:val="0046754A"/>
    <w:rsid w:val="004705B2"/>
    <w:rsid w:val="00473F90"/>
    <w:rsid w:val="00475FF6"/>
    <w:rsid w:val="00476785"/>
    <w:rsid w:val="00476D8D"/>
    <w:rsid w:val="00484388"/>
    <w:rsid w:val="004860EC"/>
    <w:rsid w:val="0048684E"/>
    <w:rsid w:val="004A1E5F"/>
    <w:rsid w:val="004A3A85"/>
    <w:rsid w:val="004A78AC"/>
    <w:rsid w:val="004B26A2"/>
    <w:rsid w:val="004B5188"/>
    <w:rsid w:val="004C1ECF"/>
    <w:rsid w:val="004C2A35"/>
    <w:rsid w:val="004C3002"/>
    <w:rsid w:val="004D2C04"/>
    <w:rsid w:val="004E4817"/>
    <w:rsid w:val="004E5AD5"/>
    <w:rsid w:val="004F0837"/>
    <w:rsid w:val="004F6DEC"/>
    <w:rsid w:val="004F7F9B"/>
    <w:rsid w:val="00500402"/>
    <w:rsid w:val="00503FC7"/>
    <w:rsid w:val="00504109"/>
    <w:rsid w:val="00505609"/>
    <w:rsid w:val="00510788"/>
    <w:rsid w:val="005144B4"/>
    <w:rsid w:val="0052290A"/>
    <w:rsid w:val="00522F15"/>
    <w:rsid w:val="0052721E"/>
    <w:rsid w:val="00534189"/>
    <w:rsid w:val="0054010E"/>
    <w:rsid w:val="005544ED"/>
    <w:rsid w:val="00555ACA"/>
    <w:rsid w:val="0055742B"/>
    <w:rsid w:val="00557FE2"/>
    <w:rsid w:val="00565C38"/>
    <w:rsid w:val="005735D0"/>
    <w:rsid w:val="00575094"/>
    <w:rsid w:val="005767F4"/>
    <w:rsid w:val="005832A3"/>
    <w:rsid w:val="00583378"/>
    <w:rsid w:val="00585EEF"/>
    <w:rsid w:val="00591207"/>
    <w:rsid w:val="005934C5"/>
    <w:rsid w:val="005B3BCF"/>
    <w:rsid w:val="005B6F36"/>
    <w:rsid w:val="005B7E2A"/>
    <w:rsid w:val="005C024E"/>
    <w:rsid w:val="005C4E96"/>
    <w:rsid w:val="005C7E04"/>
    <w:rsid w:val="005D2F6B"/>
    <w:rsid w:val="005D35EF"/>
    <w:rsid w:val="005D3765"/>
    <w:rsid w:val="005D4A8B"/>
    <w:rsid w:val="005D601A"/>
    <w:rsid w:val="005D6CE2"/>
    <w:rsid w:val="005E1F14"/>
    <w:rsid w:val="005E43AF"/>
    <w:rsid w:val="00600A30"/>
    <w:rsid w:val="00601E74"/>
    <w:rsid w:val="006045D3"/>
    <w:rsid w:val="006125D7"/>
    <w:rsid w:val="006134B3"/>
    <w:rsid w:val="00613E84"/>
    <w:rsid w:val="006175D1"/>
    <w:rsid w:val="00623540"/>
    <w:rsid w:val="00625553"/>
    <w:rsid w:val="006354B2"/>
    <w:rsid w:val="00637E65"/>
    <w:rsid w:val="006457A1"/>
    <w:rsid w:val="0065206B"/>
    <w:rsid w:val="0065284D"/>
    <w:rsid w:val="00653D5C"/>
    <w:rsid w:val="00654F0F"/>
    <w:rsid w:val="006550C8"/>
    <w:rsid w:val="00655295"/>
    <w:rsid w:val="0065636A"/>
    <w:rsid w:val="006663FA"/>
    <w:rsid w:val="00666AF2"/>
    <w:rsid w:val="0067136A"/>
    <w:rsid w:val="006720E9"/>
    <w:rsid w:val="00672A5A"/>
    <w:rsid w:val="00680448"/>
    <w:rsid w:val="00681E80"/>
    <w:rsid w:val="00681F29"/>
    <w:rsid w:val="00683863"/>
    <w:rsid w:val="0068434F"/>
    <w:rsid w:val="006904AC"/>
    <w:rsid w:val="0069100B"/>
    <w:rsid w:val="00694FD6"/>
    <w:rsid w:val="006A2703"/>
    <w:rsid w:val="006A7450"/>
    <w:rsid w:val="006B2846"/>
    <w:rsid w:val="006C158C"/>
    <w:rsid w:val="006C3A1E"/>
    <w:rsid w:val="006C58D0"/>
    <w:rsid w:val="006D711D"/>
    <w:rsid w:val="006E229E"/>
    <w:rsid w:val="006E271F"/>
    <w:rsid w:val="006E2C40"/>
    <w:rsid w:val="006F54A5"/>
    <w:rsid w:val="00703AE3"/>
    <w:rsid w:val="00707D67"/>
    <w:rsid w:val="00710F41"/>
    <w:rsid w:val="00714E9E"/>
    <w:rsid w:val="00716F51"/>
    <w:rsid w:val="00724F14"/>
    <w:rsid w:val="007277E9"/>
    <w:rsid w:val="00727932"/>
    <w:rsid w:val="007301AF"/>
    <w:rsid w:val="00731221"/>
    <w:rsid w:val="00740750"/>
    <w:rsid w:val="00751838"/>
    <w:rsid w:val="007600F1"/>
    <w:rsid w:val="00764338"/>
    <w:rsid w:val="00764590"/>
    <w:rsid w:val="00766F6C"/>
    <w:rsid w:val="00767AD1"/>
    <w:rsid w:val="00772C3F"/>
    <w:rsid w:val="00776B58"/>
    <w:rsid w:val="00776EE6"/>
    <w:rsid w:val="007776B8"/>
    <w:rsid w:val="00783CE7"/>
    <w:rsid w:val="007840FE"/>
    <w:rsid w:val="00786CC0"/>
    <w:rsid w:val="007B0795"/>
    <w:rsid w:val="007B0926"/>
    <w:rsid w:val="007B2961"/>
    <w:rsid w:val="007B6B0E"/>
    <w:rsid w:val="007B6C51"/>
    <w:rsid w:val="007C08C6"/>
    <w:rsid w:val="007C1786"/>
    <w:rsid w:val="007C42A7"/>
    <w:rsid w:val="007C6F29"/>
    <w:rsid w:val="007D0F4A"/>
    <w:rsid w:val="007D4005"/>
    <w:rsid w:val="007E084A"/>
    <w:rsid w:val="007F5C1B"/>
    <w:rsid w:val="0080044D"/>
    <w:rsid w:val="00800A51"/>
    <w:rsid w:val="00804592"/>
    <w:rsid w:val="00810C10"/>
    <w:rsid w:val="008136E4"/>
    <w:rsid w:val="0081469B"/>
    <w:rsid w:val="00814F77"/>
    <w:rsid w:val="008300A0"/>
    <w:rsid w:val="00831006"/>
    <w:rsid w:val="008355C2"/>
    <w:rsid w:val="00844678"/>
    <w:rsid w:val="00850C7C"/>
    <w:rsid w:val="00853194"/>
    <w:rsid w:val="00864FB8"/>
    <w:rsid w:val="008666AB"/>
    <w:rsid w:val="0087269B"/>
    <w:rsid w:val="00875348"/>
    <w:rsid w:val="00877F1B"/>
    <w:rsid w:val="0088546D"/>
    <w:rsid w:val="00891923"/>
    <w:rsid w:val="00892B48"/>
    <w:rsid w:val="0089703A"/>
    <w:rsid w:val="008A0A98"/>
    <w:rsid w:val="008B1B55"/>
    <w:rsid w:val="008B21BC"/>
    <w:rsid w:val="008B2C22"/>
    <w:rsid w:val="008B339A"/>
    <w:rsid w:val="008B6956"/>
    <w:rsid w:val="008C1C22"/>
    <w:rsid w:val="008C1D6C"/>
    <w:rsid w:val="008C3514"/>
    <w:rsid w:val="008C5783"/>
    <w:rsid w:val="008D1C16"/>
    <w:rsid w:val="008D3603"/>
    <w:rsid w:val="008D3DA2"/>
    <w:rsid w:val="008D402E"/>
    <w:rsid w:val="008D4E19"/>
    <w:rsid w:val="008D5135"/>
    <w:rsid w:val="008D712C"/>
    <w:rsid w:val="008E1269"/>
    <w:rsid w:val="008E5CCE"/>
    <w:rsid w:val="008F02C4"/>
    <w:rsid w:val="008F26D4"/>
    <w:rsid w:val="008F3D38"/>
    <w:rsid w:val="008F4958"/>
    <w:rsid w:val="009030F8"/>
    <w:rsid w:val="009045F8"/>
    <w:rsid w:val="00906C76"/>
    <w:rsid w:val="009329E6"/>
    <w:rsid w:val="009348AF"/>
    <w:rsid w:val="00942E36"/>
    <w:rsid w:val="009455ED"/>
    <w:rsid w:val="0095583C"/>
    <w:rsid w:val="00957921"/>
    <w:rsid w:val="00963EBA"/>
    <w:rsid w:val="00965927"/>
    <w:rsid w:val="0096654C"/>
    <w:rsid w:val="00970577"/>
    <w:rsid w:val="00970B2A"/>
    <w:rsid w:val="009716DA"/>
    <w:rsid w:val="0097567F"/>
    <w:rsid w:val="00981508"/>
    <w:rsid w:val="0098735C"/>
    <w:rsid w:val="009878DD"/>
    <w:rsid w:val="00996C55"/>
    <w:rsid w:val="00997F52"/>
    <w:rsid w:val="009A27D9"/>
    <w:rsid w:val="009A44A9"/>
    <w:rsid w:val="009A69DE"/>
    <w:rsid w:val="009A796C"/>
    <w:rsid w:val="009B260B"/>
    <w:rsid w:val="009B3C12"/>
    <w:rsid w:val="009B50FF"/>
    <w:rsid w:val="009B600A"/>
    <w:rsid w:val="009C0D54"/>
    <w:rsid w:val="009C378B"/>
    <w:rsid w:val="009C41D1"/>
    <w:rsid w:val="009C6133"/>
    <w:rsid w:val="009D7364"/>
    <w:rsid w:val="009F23B8"/>
    <w:rsid w:val="00A00E23"/>
    <w:rsid w:val="00A01D76"/>
    <w:rsid w:val="00A10CBD"/>
    <w:rsid w:val="00A15D8C"/>
    <w:rsid w:val="00A209C6"/>
    <w:rsid w:val="00A232FF"/>
    <w:rsid w:val="00A300F3"/>
    <w:rsid w:val="00A346C8"/>
    <w:rsid w:val="00A3566B"/>
    <w:rsid w:val="00A35C1E"/>
    <w:rsid w:val="00A40B04"/>
    <w:rsid w:val="00A506F3"/>
    <w:rsid w:val="00A51EC7"/>
    <w:rsid w:val="00A52418"/>
    <w:rsid w:val="00A67F18"/>
    <w:rsid w:val="00A72EFF"/>
    <w:rsid w:val="00A778D0"/>
    <w:rsid w:val="00A81B3F"/>
    <w:rsid w:val="00A90F6A"/>
    <w:rsid w:val="00A9268C"/>
    <w:rsid w:val="00AA5168"/>
    <w:rsid w:val="00AB4566"/>
    <w:rsid w:val="00AB78F8"/>
    <w:rsid w:val="00AC19CC"/>
    <w:rsid w:val="00AC5A0D"/>
    <w:rsid w:val="00AC7D38"/>
    <w:rsid w:val="00AD00F6"/>
    <w:rsid w:val="00AD0A3F"/>
    <w:rsid w:val="00AD3FB5"/>
    <w:rsid w:val="00AF16A3"/>
    <w:rsid w:val="00AF2A52"/>
    <w:rsid w:val="00B02002"/>
    <w:rsid w:val="00B10069"/>
    <w:rsid w:val="00B111D9"/>
    <w:rsid w:val="00B1221D"/>
    <w:rsid w:val="00B13B96"/>
    <w:rsid w:val="00B14FBF"/>
    <w:rsid w:val="00B1734E"/>
    <w:rsid w:val="00B235A9"/>
    <w:rsid w:val="00B27878"/>
    <w:rsid w:val="00B30286"/>
    <w:rsid w:val="00B30FD0"/>
    <w:rsid w:val="00B407DE"/>
    <w:rsid w:val="00B41894"/>
    <w:rsid w:val="00B43A55"/>
    <w:rsid w:val="00B52FB1"/>
    <w:rsid w:val="00B53ABA"/>
    <w:rsid w:val="00B543E4"/>
    <w:rsid w:val="00B55564"/>
    <w:rsid w:val="00B57C7C"/>
    <w:rsid w:val="00B61F6D"/>
    <w:rsid w:val="00B72DBB"/>
    <w:rsid w:val="00B73C80"/>
    <w:rsid w:val="00B73C84"/>
    <w:rsid w:val="00B74CA8"/>
    <w:rsid w:val="00B75CDF"/>
    <w:rsid w:val="00B84119"/>
    <w:rsid w:val="00B95ECB"/>
    <w:rsid w:val="00BB6C48"/>
    <w:rsid w:val="00BB6D20"/>
    <w:rsid w:val="00BC17D7"/>
    <w:rsid w:val="00BC4918"/>
    <w:rsid w:val="00BC639C"/>
    <w:rsid w:val="00BC6863"/>
    <w:rsid w:val="00BD247C"/>
    <w:rsid w:val="00BD2CBA"/>
    <w:rsid w:val="00BD3506"/>
    <w:rsid w:val="00BD4305"/>
    <w:rsid w:val="00BD690D"/>
    <w:rsid w:val="00BD7F02"/>
    <w:rsid w:val="00BE48C3"/>
    <w:rsid w:val="00BE5982"/>
    <w:rsid w:val="00BE5D17"/>
    <w:rsid w:val="00C00C82"/>
    <w:rsid w:val="00C03FB5"/>
    <w:rsid w:val="00C13847"/>
    <w:rsid w:val="00C17B2B"/>
    <w:rsid w:val="00C20924"/>
    <w:rsid w:val="00C2139E"/>
    <w:rsid w:val="00C2552F"/>
    <w:rsid w:val="00C3264B"/>
    <w:rsid w:val="00C357B8"/>
    <w:rsid w:val="00C36656"/>
    <w:rsid w:val="00C422F4"/>
    <w:rsid w:val="00C43D3C"/>
    <w:rsid w:val="00C50C53"/>
    <w:rsid w:val="00C53082"/>
    <w:rsid w:val="00C54A20"/>
    <w:rsid w:val="00C61B15"/>
    <w:rsid w:val="00C65AF3"/>
    <w:rsid w:val="00C7150D"/>
    <w:rsid w:val="00C73CA0"/>
    <w:rsid w:val="00C74098"/>
    <w:rsid w:val="00C800E5"/>
    <w:rsid w:val="00C822C3"/>
    <w:rsid w:val="00C85910"/>
    <w:rsid w:val="00C87B06"/>
    <w:rsid w:val="00C901E7"/>
    <w:rsid w:val="00C93362"/>
    <w:rsid w:val="00C939F4"/>
    <w:rsid w:val="00C93B9B"/>
    <w:rsid w:val="00C93E5A"/>
    <w:rsid w:val="00C950B7"/>
    <w:rsid w:val="00C9626C"/>
    <w:rsid w:val="00CA6F7D"/>
    <w:rsid w:val="00CB2118"/>
    <w:rsid w:val="00CB6881"/>
    <w:rsid w:val="00CC075D"/>
    <w:rsid w:val="00CC0DFC"/>
    <w:rsid w:val="00CC3E85"/>
    <w:rsid w:val="00CD1A9D"/>
    <w:rsid w:val="00CD4197"/>
    <w:rsid w:val="00CE269A"/>
    <w:rsid w:val="00CE67FB"/>
    <w:rsid w:val="00CF012C"/>
    <w:rsid w:val="00CF06DC"/>
    <w:rsid w:val="00CF3ACB"/>
    <w:rsid w:val="00D00285"/>
    <w:rsid w:val="00D00F26"/>
    <w:rsid w:val="00D06500"/>
    <w:rsid w:val="00D12ACB"/>
    <w:rsid w:val="00D12B22"/>
    <w:rsid w:val="00D12B2D"/>
    <w:rsid w:val="00D14904"/>
    <w:rsid w:val="00D1517D"/>
    <w:rsid w:val="00D25551"/>
    <w:rsid w:val="00D34987"/>
    <w:rsid w:val="00D36CE7"/>
    <w:rsid w:val="00D4309B"/>
    <w:rsid w:val="00D445CA"/>
    <w:rsid w:val="00D44B18"/>
    <w:rsid w:val="00D45576"/>
    <w:rsid w:val="00D478E6"/>
    <w:rsid w:val="00D51682"/>
    <w:rsid w:val="00D7454F"/>
    <w:rsid w:val="00D75DEC"/>
    <w:rsid w:val="00D76326"/>
    <w:rsid w:val="00D816F1"/>
    <w:rsid w:val="00D8321D"/>
    <w:rsid w:val="00D923C9"/>
    <w:rsid w:val="00D93DEC"/>
    <w:rsid w:val="00D96472"/>
    <w:rsid w:val="00D96800"/>
    <w:rsid w:val="00DA1E24"/>
    <w:rsid w:val="00DA6679"/>
    <w:rsid w:val="00DA78F7"/>
    <w:rsid w:val="00DB009D"/>
    <w:rsid w:val="00DB0CFB"/>
    <w:rsid w:val="00DB41F8"/>
    <w:rsid w:val="00DB727D"/>
    <w:rsid w:val="00DB76EB"/>
    <w:rsid w:val="00DC072C"/>
    <w:rsid w:val="00DC11FA"/>
    <w:rsid w:val="00DC13E8"/>
    <w:rsid w:val="00DC1FDB"/>
    <w:rsid w:val="00DC3157"/>
    <w:rsid w:val="00DC34C0"/>
    <w:rsid w:val="00DE1040"/>
    <w:rsid w:val="00DE1EF4"/>
    <w:rsid w:val="00DE5604"/>
    <w:rsid w:val="00DE59EB"/>
    <w:rsid w:val="00DF07A2"/>
    <w:rsid w:val="00DF0B55"/>
    <w:rsid w:val="00E03BD6"/>
    <w:rsid w:val="00E11EB0"/>
    <w:rsid w:val="00E11F43"/>
    <w:rsid w:val="00E162D3"/>
    <w:rsid w:val="00E24598"/>
    <w:rsid w:val="00E270B4"/>
    <w:rsid w:val="00E341B6"/>
    <w:rsid w:val="00E3791A"/>
    <w:rsid w:val="00E427C4"/>
    <w:rsid w:val="00E46472"/>
    <w:rsid w:val="00E46592"/>
    <w:rsid w:val="00E47F5D"/>
    <w:rsid w:val="00E5561B"/>
    <w:rsid w:val="00E560E9"/>
    <w:rsid w:val="00E57E69"/>
    <w:rsid w:val="00E62771"/>
    <w:rsid w:val="00E63A05"/>
    <w:rsid w:val="00E65F84"/>
    <w:rsid w:val="00E86826"/>
    <w:rsid w:val="00E90880"/>
    <w:rsid w:val="00E94EE8"/>
    <w:rsid w:val="00E9601D"/>
    <w:rsid w:val="00E97BCA"/>
    <w:rsid w:val="00EA186B"/>
    <w:rsid w:val="00EA30EB"/>
    <w:rsid w:val="00EA38CF"/>
    <w:rsid w:val="00EA5D82"/>
    <w:rsid w:val="00EB62F5"/>
    <w:rsid w:val="00EC08B5"/>
    <w:rsid w:val="00ED150F"/>
    <w:rsid w:val="00ED438E"/>
    <w:rsid w:val="00ED5028"/>
    <w:rsid w:val="00ED6B6B"/>
    <w:rsid w:val="00EE483A"/>
    <w:rsid w:val="00EE4AFD"/>
    <w:rsid w:val="00EE5AF6"/>
    <w:rsid w:val="00EF0896"/>
    <w:rsid w:val="00EF2CAD"/>
    <w:rsid w:val="00EF4B72"/>
    <w:rsid w:val="00EF6A69"/>
    <w:rsid w:val="00EF797F"/>
    <w:rsid w:val="00F00E22"/>
    <w:rsid w:val="00F02CBC"/>
    <w:rsid w:val="00F15691"/>
    <w:rsid w:val="00F16004"/>
    <w:rsid w:val="00F16368"/>
    <w:rsid w:val="00F22F4B"/>
    <w:rsid w:val="00F240BE"/>
    <w:rsid w:val="00F3114C"/>
    <w:rsid w:val="00F31E7C"/>
    <w:rsid w:val="00F32409"/>
    <w:rsid w:val="00F32F59"/>
    <w:rsid w:val="00F34483"/>
    <w:rsid w:val="00F3500F"/>
    <w:rsid w:val="00F3756A"/>
    <w:rsid w:val="00F436E6"/>
    <w:rsid w:val="00F44C29"/>
    <w:rsid w:val="00F46757"/>
    <w:rsid w:val="00F525F5"/>
    <w:rsid w:val="00F532FB"/>
    <w:rsid w:val="00F67F8B"/>
    <w:rsid w:val="00F71F00"/>
    <w:rsid w:val="00F73A3D"/>
    <w:rsid w:val="00F908A4"/>
    <w:rsid w:val="00F93908"/>
    <w:rsid w:val="00FA5246"/>
    <w:rsid w:val="00FB400F"/>
    <w:rsid w:val="00FB7260"/>
    <w:rsid w:val="00FC0562"/>
    <w:rsid w:val="00FC4266"/>
    <w:rsid w:val="00FE2B7D"/>
    <w:rsid w:val="00FE6BE7"/>
    <w:rsid w:val="00FE6FFB"/>
    <w:rsid w:val="00FE7A66"/>
    <w:rsid w:val="00FF4F24"/>
    <w:rsid w:val="00FF7E6A"/>
    <w:rsid w:val="0260317F"/>
    <w:rsid w:val="1030DDF5"/>
    <w:rsid w:val="111D90F8"/>
    <w:rsid w:val="114F6847"/>
    <w:rsid w:val="11E439F1"/>
    <w:rsid w:val="1848707D"/>
    <w:rsid w:val="1BC4D337"/>
    <w:rsid w:val="216694E1"/>
    <w:rsid w:val="21968528"/>
    <w:rsid w:val="248FD4ED"/>
    <w:rsid w:val="2494C634"/>
    <w:rsid w:val="27A98572"/>
    <w:rsid w:val="2C50692B"/>
    <w:rsid w:val="2E9DE7E8"/>
    <w:rsid w:val="30E13454"/>
    <w:rsid w:val="32873274"/>
    <w:rsid w:val="39E7451F"/>
    <w:rsid w:val="3AA7CC0D"/>
    <w:rsid w:val="40F59E37"/>
    <w:rsid w:val="44B824BF"/>
    <w:rsid w:val="4641B07A"/>
    <w:rsid w:val="5146C564"/>
    <w:rsid w:val="538CD61D"/>
    <w:rsid w:val="587880B2"/>
    <w:rsid w:val="59EF01B0"/>
    <w:rsid w:val="5A254370"/>
    <w:rsid w:val="63E854A8"/>
    <w:rsid w:val="700E25F2"/>
    <w:rsid w:val="752100BF"/>
    <w:rsid w:val="782E2DD6"/>
    <w:rsid w:val="7F2FE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092B15A"/>
  <w15:chartTrackingRefBased/>
  <w15:docId w15:val="{F9E72531-CE2E-4CBD-92FB-B54A217BC27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sid w:val="00124292"/>
    <w:pPr>
      <w:suppressAutoHyphens/>
      <w:snapToGrid w:val="0"/>
    </w:pPr>
    <w:rPr>
      <w:rFonts w:ascii="Arial" w:hAnsi="Arial"/>
      <w:b/>
      <w:sz w:val="18"/>
      <w:szCs w:val="18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4292"/>
    <w:pPr>
      <w:keepNext/>
      <w:numPr>
        <w:numId w:val="1"/>
      </w:numPr>
      <w:jc w:val="center"/>
      <w:outlineLvl w:val="0"/>
    </w:pPr>
    <w:rPr>
      <w:rFonts w:cs="Arial"/>
      <w:bCs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24292"/>
    <w:pPr>
      <w:keepNext/>
      <w:numPr>
        <w:ilvl w:val="1"/>
        <w:numId w:val="1"/>
      </w:numPr>
      <w:jc w:val="center"/>
      <w:outlineLvl w:val="1"/>
    </w:pPr>
    <w:rPr>
      <w:rFonts w:cs="Arial"/>
      <w:bCs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24292"/>
    <w:pPr>
      <w:keepNext/>
      <w:numPr>
        <w:ilvl w:val="2"/>
        <w:numId w:val="1"/>
      </w:numPr>
      <w:shd w:val="clear" w:color="auto" w:fill="999999"/>
      <w:jc w:val="center"/>
      <w:outlineLvl w:val="2"/>
    </w:pPr>
    <w:rPr>
      <w:rFonts w:cs="Arial"/>
      <w:bCs/>
      <w:color w:val="FFFFFF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24292"/>
    <w:pPr>
      <w:keepNext/>
      <w:numPr>
        <w:ilvl w:val="3"/>
        <w:numId w:val="1"/>
      </w:numPr>
      <w:jc w:val="center"/>
      <w:outlineLvl w:val="3"/>
    </w:pPr>
    <w:rPr>
      <w:rFonts w:ascii="Comic Sans MS" w:hAnsi="Comic Sans MS" w:cs="Arial"/>
      <w:bCs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24292"/>
    <w:pPr>
      <w:keepNext/>
      <w:numPr>
        <w:ilvl w:val="4"/>
        <w:numId w:val="1"/>
      </w:numPr>
      <w:jc w:val="center"/>
      <w:outlineLvl w:val="4"/>
    </w:pPr>
    <w:rPr>
      <w:rFonts w:ascii="Arial Narrow" w:hAnsi="Arial Narrow"/>
      <w:lang w:val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Normalny"/>
    <w:next w:val="Normalny"/>
    <w:link w:val="Nagwek6Znak"/>
    <w:uiPriority w:val="9"/>
    <w:qFormat/>
    <w:rsid w:val="00124292"/>
    <w:pPr>
      <w:keepNext/>
      <w:numPr>
        <w:ilvl w:val="5"/>
        <w:numId w:val="1"/>
      </w:numPr>
      <w:shd w:val="clear" w:color="auto" w:fill="CCCCCC"/>
      <w:jc w:val="center"/>
      <w:outlineLvl w:val="5"/>
    </w:pPr>
    <w:rPr>
      <w:bCs/>
      <w:i/>
      <w:i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24292"/>
    <w:pPr>
      <w:keepNext/>
      <w:numPr>
        <w:ilvl w:val="6"/>
        <w:numId w:val="1"/>
      </w:numPr>
      <w:shd w:val="clear" w:color="auto" w:fill="CCCCCC"/>
      <w:jc w:val="center"/>
      <w:outlineLvl w:val="6"/>
    </w:pPr>
    <w:rPr>
      <w:bCs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24292"/>
    <w:pPr>
      <w:keepNext/>
      <w:numPr>
        <w:ilvl w:val="7"/>
        <w:numId w:val="1"/>
      </w:numPr>
      <w:jc w:val="center"/>
      <w:outlineLvl w:val="7"/>
    </w:pPr>
    <w:rPr>
      <w:bCs/>
      <w:i/>
      <w:iCs/>
      <w:shd w:val="clear" w:color="auto" w:fill="CCCCCC"/>
      <w:lang w:val="x-none"/>
    </w:rPr>
  </w:style>
  <w:style w:type="paragraph" w:styleId="Nagwek9">
    <w:name w:val="heading 9"/>
    <w:basedOn w:val="Heading"/>
    <w:next w:val="Tekstpodstawowy"/>
    <w:link w:val="Nagwek9Znak"/>
    <w:uiPriority w:val="9"/>
    <w:qFormat/>
    <w:rsid w:val="00124292"/>
    <w:pPr>
      <w:numPr>
        <w:ilvl w:val="8"/>
        <w:numId w:val="1"/>
      </w:numPr>
      <w:outlineLvl w:val="8"/>
    </w:pPr>
    <w:rPr>
      <w:bCs/>
      <w:sz w:val="21"/>
      <w:szCs w:val="21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link w:val="Nagwek2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styleId="Nagwek3Znak" w:customStyle="1">
    <w:name w:val="Nagłówek 3 Znak"/>
    <w:link w:val="Nagwek3"/>
    <w:uiPriority w:val="9"/>
    <w:locked/>
    <w:rPr>
      <w:rFonts w:ascii="Arial" w:hAnsi="Arial" w:cs="Arial"/>
      <w:b/>
      <w:bCs/>
      <w:color w:val="FFFFFF"/>
      <w:sz w:val="18"/>
      <w:szCs w:val="18"/>
      <w:shd w:val="clear" w:color="auto" w:fill="999999"/>
      <w:lang w:val="x-none" w:eastAsia="ar-SA" w:bidi="ar-SA"/>
    </w:rPr>
  </w:style>
  <w:style w:type="character" w:styleId="Nagwek4Znak" w:customStyle="1">
    <w:name w:val="Nagłówek 4 Znak"/>
    <w:link w:val="Nagwek4"/>
    <w:uiPriority w:val="9"/>
    <w:locked/>
    <w:rPr>
      <w:rFonts w:ascii="Comic Sans MS" w:hAnsi="Comic Sans MS" w:cs="Arial"/>
      <w:b/>
      <w:bCs/>
      <w:sz w:val="18"/>
      <w:szCs w:val="18"/>
      <w:lang w:val="x-none" w:eastAsia="ar-SA" w:bidi="ar-SA"/>
    </w:rPr>
  </w:style>
  <w:style w:type="character" w:styleId="Nagwek5Znak" w:customStyle="1">
    <w:name w:val="Nagłówek 5 Znak"/>
    <w:link w:val="Nagwek5"/>
    <w:uiPriority w:val="9"/>
    <w:locked/>
    <w:rPr>
      <w:rFonts w:ascii="Arial Narrow" w:hAnsi="Arial Narrow" w:cs="Times New Roman"/>
      <w:b/>
      <w:sz w:val="18"/>
      <w:szCs w:val="18"/>
      <w:lang w:val="x-none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Nagwek6Znak" w:customStyle="1">
    <w:name w:val="Nagłówek 6 Znak"/>
    <w:link w:val="Nagwek6"/>
    <w:uiPriority w:val="9"/>
    <w:locked/>
    <w:rPr>
      <w:rFonts w:ascii="Arial" w:hAnsi="Arial" w:cs="Times New Roman"/>
      <w:b/>
      <w:bCs/>
      <w:i/>
      <w:iCs/>
      <w:sz w:val="18"/>
      <w:szCs w:val="18"/>
      <w:shd w:val="clear" w:color="auto" w:fill="CCCCCC"/>
      <w:lang w:val="x-none" w:eastAsia="ar-SA" w:bidi="ar-SA"/>
    </w:rPr>
  </w:style>
  <w:style w:type="character" w:styleId="Nagwek7Znak" w:customStyle="1">
    <w:name w:val="Nagłówek 7 Znak"/>
    <w:link w:val="Nagwek7"/>
    <w:uiPriority w:val="9"/>
    <w:locked/>
    <w:rPr>
      <w:rFonts w:ascii="Arial" w:hAnsi="Arial" w:cs="Times New Roman"/>
      <w:b/>
      <w:bCs/>
      <w:sz w:val="18"/>
      <w:szCs w:val="18"/>
      <w:shd w:val="clear" w:color="auto" w:fill="CCCCCC"/>
      <w:lang w:val="x-none" w:eastAsia="ar-SA" w:bidi="ar-SA"/>
    </w:rPr>
  </w:style>
  <w:style w:type="character" w:styleId="Nagwek8Znak" w:customStyle="1">
    <w:name w:val="Nagłówek 8 Znak"/>
    <w:link w:val="Nagwek8"/>
    <w:uiPriority w:val="9"/>
    <w:locked/>
    <w:rPr>
      <w:rFonts w:ascii="Arial" w:hAnsi="Arial" w:cs="Times New Roman"/>
      <w:b/>
      <w:bCs/>
      <w:i/>
      <w:iCs/>
      <w:sz w:val="18"/>
      <w:szCs w:val="18"/>
      <w:lang w:val="x-none" w:eastAsia="ar-SA" w:bidi="ar-SA"/>
    </w:rPr>
  </w:style>
  <w:style w:type="character" w:styleId="Nagwek9Znak" w:customStyle="1">
    <w:name w:val="Nagłówek 9 Znak"/>
    <w:link w:val="Nagwek9"/>
    <w:uiPriority w:val="9"/>
    <w:locked/>
    <w:rPr>
      <w:rFonts w:ascii="Arial" w:hAnsi="Arial" w:eastAsia="Arial Unicode MS" w:cs="Tahoma"/>
      <w:b/>
      <w:bCs/>
      <w:sz w:val="21"/>
      <w:szCs w:val="21"/>
      <w:lang w:val="x-none" w:eastAsia="ar-SA" w:bidi="ar-SA"/>
    </w:rPr>
  </w:style>
  <w:style w:type="character" w:styleId="WW8Num2z0" w:customStyle="1">
    <w:name w:val="WW8Num2z0"/>
    <w:rsid w:val="00124292"/>
    <w:rPr>
      <w:rFonts w:ascii="Symbol" w:hAnsi="Symbol"/>
      <w:color w:val="auto"/>
    </w:rPr>
  </w:style>
  <w:style w:type="character" w:styleId="Nagwek1Znak" w:customStyle="1">
    <w:name w:val="Nagłówek 1 Znak"/>
    <w:link w:val="Nagwek1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styleId="WW8Num3z0" w:customStyle="1">
    <w:name w:val="WW8Num3z0"/>
    <w:rsid w:val="00124292"/>
    <w:rPr>
      <w:rFonts w:ascii="Symbol" w:hAnsi="Symbol"/>
      <w:color w:val="auto"/>
    </w:rPr>
  </w:style>
  <w:style w:type="character" w:styleId="Absatz-Standardschriftart" w:customStyle="1">
    <w:name w:val="Absatz-Standardschriftart"/>
    <w:rsid w:val="00124292"/>
  </w:style>
  <w:style w:type="character" w:styleId="WW-Absatz-Standardschriftart" w:customStyle="1">
    <w:name w:val="WW-Absatz-Standardschriftart"/>
    <w:rsid w:val="00124292"/>
  </w:style>
  <w:style w:type="character" w:styleId="WW-Absatz-Standardschriftart1" w:customStyle="1">
    <w:name w:val="WW-Absatz-Standardschriftart1"/>
    <w:rsid w:val="00124292"/>
  </w:style>
  <w:style w:type="character" w:styleId="WW-Absatz-Standardschriftart11" w:customStyle="1">
    <w:name w:val="WW-Absatz-Standardschriftart11"/>
    <w:rsid w:val="00124292"/>
  </w:style>
  <w:style w:type="character" w:styleId="WW-Absatz-Standardschriftart111" w:customStyle="1">
    <w:name w:val="WW-Absatz-Standardschriftart111"/>
    <w:rsid w:val="00124292"/>
  </w:style>
  <w:style w:type="character" w:styleId="WW-Absatz-Standardschriftart1111" w:customStyle="1">
    <w:name w:val="WW-Absatz-Standardschriftart1111"/>
    <w:rsid w:val="00124292"/>
  </w:style>
  <w:style w:type="character" w:styleId="WW-Absatz-Standardschriftart11111" w:customStyle="1">
    <w:name w:val="WW-Absatz-Standardschriftart11111"/>
    <w:rsid w:val="00124292"/>
  </w:style>
  <w:style w:type="character" w:styleId="WW-Absatz-Standardschriftart111111" w:customStyle="1">
    <w:name w:val="WW-Absatz-Standardschriftart111111"/>
    <w:rsid w:val="00124292"/>
  </w:style>
  <w:style w:type="character" w:styleId="WW-Absatz-Standardschriftart1111111" w:customStyle="1">
    <w:name w:val="WW-Absatz-Standardschriftart1111111"/>
    <w:rsid w:val="00124292"/>
  </w:style>
  <w:style w:type="character" w:styleId="WW-Absatz-Standardschriftart11111111" w:customStyle="1">
    <w:name w:val="WW-Absatz-Standardschriftart11111111"/>
    <w:rsid w:val="00124292"/>
  </w:style>
  <w:style w:type="character" w:styleId="WW-Absatz-Standardschriftart111111111" w:customStyle="1">
    <w:name w:val="WW-Absatz-Standardschriftart111111111"/>
    <w:rsid w:val="00124292"/>
  </w:style>
  <w:style w:type="character" w:styleId="WW-Absatz-Standardschriftart1111111111" w:customStyle="1">
    <w:name w:val="WW-Absatz-Standardschriftart1111111111"/>
    <w:rsid w:val="00124292"/>
  </w:style>
  <w:style w:type="character" w:styleId="WW-Absatz-Standardschriftart11111111111" w:customStyle="1">
    <w:name w:val="WW-Absatz-Standardschriftart11111111111"/>
    <w:rsid w:val="00124292"/>
  </w:style>
  <w:style w:type="character" w:styleId="WW-Absatz-Standardschriftart111111111111" w:customStyle="1">
    <w:name w:val="WW-Absatz-Standardschriftart111111111111"/>
    <w:rsid w:val="00124292"/>
  </w:style>
  <w:style w:type="character" w:styleId="WW-Absatz-Standardschriftart1111111111111" w:customStyle="1">
    <w:name w:val="WW-Absatz-Standardschriftart1111111111111"/>
    <w:rsid w:val="00124292"/>
  </w:style>
  <w:style w:type="character" w:styleId="WW-Absatz-Standardschriftart11111111111111" w:customStyle="1">
    <w:name w:val="WW-Absatz-Standardschriftart11111111111111"/>
    <w:rsid w:val="00124292"/>
  </w:style>
  <w:style w:type="character" w:styleId="WW-Absatz-Standardschriftart111111111111111" w:customStyle="1">
    <w:name w:val="WW-Absatz-Standardschriftart111111111111111"/>
    <w:rsid w:val="00124292"/>
  </w:style>
  <w:style w:type="character" w:styleId="WW-Absatz-Standardschriftart1111111111111111" w:customStyle="1">
    <w:name w:val="WW-Absatz-Standardschriftart1111111111111111"/>
    <w:rsid w:val="00124292"/>
  </w:style>
  <w:style w:type="character" w:styleId="WW-Absatz-Standardschriftart11111111111111111" w:customStyle="1">
    <w:name w:val="WW-Absatz-Standardschriftart11111111111111111"/>
    <w:rsid w:val="00124292"/>
  </w:style>
  <w:style w:type="character" w:styleId="WW-Absatz-Standardschriftart111111111111111111" w:customStyle="1">
    <w:name w:val="WW-Absatz-Standardschriftart111111111111111111"/>
    <w:rsid w:val="00124292"/>
  </w:style>
  <w:style w:type="character" w:styleId="WW-Absatz-Standardschriftart1111111111111111111" w:customStyle="1">
    <w:name w:val="WW-Absatz-Standardschriftart1111111111111111111"/>
    <w:rsid w:val="00124292"/>
  </w:style>
  <w:style w:type="character" w:styleId="WW-Absatz-Standardschriftart11111111111111111111" w:customStyle="1">
    <w:name w:val="WW-Absatz-Standardschriftart11111111111111111111"/>
    <w:rsid w:val="00124292"/>
  </w:style>
  <w:style w:type="character" w:styleId="WW-Absatz-Standardschriftart111111111111111111111" w:customStyle="1">
    <w:name w:val="WW-Absatz-Standardschriftart111111111111111111111"/>
    <w:rsid w:val="00124292"/>
  </w:style>
  <w:style w:type="character" w:styleId="WW-Absatz-Standardschriftart1111111111111111111111" w:customStyle="1">
    <w:name w:val="WW-Absatz-Standardschriftart1111111111111111111111"/>
    <w:rsid w:val="00124292"/>
  </w:style>
  <w:style w:type="character" w:styleId="WW-Absatz-Standardschriftart11111111111111111111111" w:customStyle="1">
    <w:name w:val="WW-Absatz-Standardschriftart11111111111111111111111"/>
    <w:rsid w:val="00124292"/>
  </w:style>
  <w:style w:type="character" w:styleId="WW-Absatz-Standardschriftart111111111111111111111111" w:customStyle="1">
    <w:name w:val="WW-Absatz-Standardschriftart111111111111111111111111"/>
    <w:rsid w:val="00124292"/>
  </w:style>
  <w:style w:type="character" w:styleId="Domylnaczcionkaakapitu2" w:customStyle="1">
    <w:name w:val="Domyślna czcionka akapitu2"/>
    <w:rsid w:val="00124292"/>
  </w:style>
  <w:style w:type="character" w:styleId="WW-Absatz-Standardschriftart1111111111111111111111111" w:customStyle="1">
    <w:name w:val="WW-Absatz-Standardschriftart1111111111111111111111111"/>
    <w:rsid w:val="00124292"/>
  </w:style>
  <w:style w:type="character" w:styleId="WW-Absatz-Standardschriftart11111111111111111111111111" w:customStyle="1">
    <w:name w:val="WW-Absatz-Standardschriftart11111111111111111111111111"/>
    <w:rsid w:val="00124292"/>
  </w:style>
  <w:style w:type="character" w:styleId="WW-Absatz-Standardschriftart111111111111111111111111111" w:customStyle="1">
    <w:name w:val="WW-Absatz-Standardschriftart111111111111111111111111111"/>
    <w:rsid w:val="00124292"/>
  </w:style>
  <w:style w:type="character" w:styleId="WW-Absatz-Standardschriftart1111111111111111111111111111" w:customStyle="1">
    <w:name w:val="WW-Absatz-Standardschriftart1111111111111111111111111111"/>
    <w:rsid w:val="00124292"/>
  </w:style>
  <w:style w:type="character" w:styleId="WW-Absatz-Standardschriftart11111111111111111111111111111" w:customStyle="1">
    <w:name w:val="WW-Absatz-Standardschriftart11111111111111111111111111111"/>
    <w:rsid w:val="00124292"/>
  </w:style>
  <w:style w:type="character" w:styleId="WW-Absatz-Standardschriftart111111111111111111111111111111" w:customStyle="1">
    <w:name w:val="WW-Absatz-Standardschriftart111111111111111111111111111111"/>
    <w:rsid w:val="00124292"/>
  </w:style>
  <w:style w:type="character" w:styleId="WW-Absatz-Standardschriftart1111111111111111111111111111111" w:customStyle="1">
    <w:name w:val="WW-Absatz-Standardschriftart1111111111111111111111111111111"/>
    <w:rsid w:val="00124292"/>
  </w:style>
  <w:style w:type="character" w:styleId="WW-Absatz-Standardschriftart11111111111111111111111111111111" w:customStyle="1">
    <w:name w:val="WW-Absatz-Standardschriftart11111111111111111111111111111111"/>
    <w:rsid w:val="00124292"/>
  </w:style>
  <w:style w:type="character" w:styleId="WW-Absatz-Standardschriftart111111111111111111111111111111111" w:customStyle="1">
    <w:name w:val="WW-Absatz-Standardschriftart111111111111111111111111111111111"/>
    <w:rsid w:val="00124292"/>
  </w:style>
  <w:style w:type="character" w:styleId="WW-Absatz-Standardschriftart1111111111111111111111111111111111" w:customStyle="1">
    <w:name w:val="WW-Absatz-Standardschriftart1111111111111111111111111111111111"/>
    <w:rsid w:val="00124292"/>
  </w:style>
  <w:style w:type="character" w:styleId="WW-Absatz-Standardschriftart11111111111111111111111111111111111" w:customStyle="1">
    <w:name w:val="WW-Absatz-Standardschriftart11111111111111111111111111111111111"/>
    <w:rsid w:val="00124292"/>
  </w:style>
  <w:style w:type="character" w:styleId="WW-Absatz-Standardschriftart111111111111111111111111111111111111" w:customStyle="1">
    <w:name w:val="WW-Absatz-Standardschriftart111111111111111111111111111111111111"/>
    <w:rsid w:val="00124292"/>
  </w:style>
  <w:style w:type="character" w:styleId="WW-Absatz-Standardschriftart1111111111111111111111111111111111111" w:customStyle="1">
    <w:name w:val="WW-Absatz-Standardschriftart1111111111111111111111111111111111111"/>
    <w:rsid w:val="00124292"/>
  </w:style>
  <w:style w:type="character" w:styleId="WW-Absatz-Standardschriftart11111111111111111111111111111111111111" w:customStyle="1">
    <w:name w:val="WW-Absatz-Standardschriftart11111111111111111111111111111111111111"/>
    <w:rsid w:val="00124292"/>
  </w:style>
  <w:style w:type="character" w:styleId="WW-Absatz-Standardschriftart111111111111111111111111111111111111111" w:customStyle="1">
    <w:name w:val="WW-Absatz-Standardschriftart111111111111111111111111111111111111111"/>
    <w:rsid w:val="00124292"/>
  </w:style>
  <w:style w:type="character" w:styleId="WW-Absatz-Standardschriftart1111111111111111111111111111111111111111" w:customStyle="1">
    <w:name w:val="WW-Absatz-Standardschriftart1111111111111111111111111111111111111111"/>
    <w:rsid w:val="00124292"/>
  </w:style>
  <w:style w:type="character" w:styleId="WW-Absatz-Standardschriftart11111111111111111111111111111111111111111" w:customStyle="1">
    <w:name w:val="WW-Absatz-Standardschriftart11111111111111111111111111111111111111111"/>
    <w:rsid w:val="00124292"/>
  </w:style>
  <w:style w:type="character" w:styleId="WW-Absatz-Standardschriftart111111111111111111111111111111111111111111" w:customStyle="1">
    <w:name w:val="WW-Absatz-Standardschriftart111111111111111111111111111111111111111111"/>
    <w:rsid w:val="00124292"/>
  </w:style>
  <w:style w:type="character" w:styleId="WW-Absatz-Standardschriftart1111111111111111111111111111111111111111111" w:customStyle="1">
    <w:name w:val="WW-Absatz-Standardschriftart1111111111111111111111111111111111111111111"/>
    <w:rsid w:val="00124292"/>
  </w:style>
  <w:style w:type="character" w:styleId="WW-Absatz-Standardschriftart11111111111111111111111111111111111111111111" w:customStyle="1">
    <w:name w:val="WW-Absatz-Standardschriftart11111111111111111111111111111111111111111111"/>
    <w:rsid w:val="00124292"/>
  </w:style>
  <w:style w:type="character" w:styleId="WW8Num4z0" w:customStyle="1">
    <w:name w:val="WW8Num4z0"/>
    <w:rsid w:val="00124292"/>
    <w:rPr>
      <w:rFonts w:ascii="Symbol" w:hAnsi="Symbol"/>
      <w:color w:val="auto"/>
    </w:rPr>
  </w:style>
  <w:style w:type="character" w:styleId="WW8Num4z1" w:customStyle="1">
    <w:name w:val="WW8Num4z1"/>
    <w:rsid w:val="00124292"/>
    <w:rPr>
      <w:rFonts w:ascii="Courier New" w:hAnsi="Courier New"/>
    </w:rPr>
  </w:style>
  <w:style w:type="character" w:styleId="WW-Absatz-Standardschriftart111111111111111111111111111111111111111111111" w:customStyle="1">
    <w:name w:val="WW-Absatz-Standardschriftart111111111111111111111111111111111111111111111"/>
    <w:rsid w:val="00124292"/>
  </w:style>
  <w:style w:type="character" w:styleId="WW-Absatz-Standardschriftart1111111111111111111111111111111111111111111111" w:customStyle="1">
    <w:name w:val="WW-Absatz-Standardschriftart1111111111111111111111111111111111111111111111"/>
    <w:rsid w:val="00124292"/>
  </w:style>
  <w:style w:type="character" w:styleId="WW-Absatz-Standardschriftart11111111111111111111111111111111111111111111111" w:customStyle="1">
    <w:name w:val="WW-Absatz-Standardschriftart11111111111111111111111111111111111111111111111"/>
    <w:rsid w:val="00124292"/>
  </w:style>
  <w:style w:type="character" w:styleId="WW-Absatz-Standardschriftart111111111111111111111111111111111111111111111111" w:customStyle="1">
    <w:name w:val="WW-Absatz-Standardschriftart111111111111111111111111111111111111111111111111"/>
    <w:rsid w:val="00124292"/>
  </w:style>
  <w:style w:type="character" w:styleId="WW-Absatz-Standardschriftart1111111111111111111111111111111111111111111111111" w:customStyle="1">
    <w:name w:val="WW-Absatz-Standardschriftart1111111111111111111111111111111111111111111111111"/>
    <w:rsid w:val="00124292"/>
  </w:style>
  <w:style w:type="character" w:styleId="WW-Absatz-Standardschriftart11111111111111111111111111111111111111111111111111" w:customStyle="1">
    <w:name w:val="WW-Absatz-Standardschriftart11111111111111111111111111111111111111111111111111"/>
    <w:rsid w:val="00124292"/>
  </w:style>
  <w:style w:type="character" w:styleId="WW-Absatz-Standardschriftart111111111111111111111111111111111111111111111111111" w:customStyle="1">
    <w:name w:val="WW-Absatz-Standardschriftart111111111111111111111111111111111111111111111111111"/>
    <w:rsid w:val="00124292"/>
  </w:style>
  <w:style w:type="character" w:styleId="WW-Absatz-Standardschriftart1111111111111111111111111111111111111111111111111111" w:customStyle="1">
    <w:name w:val="WW-Absatz-Standardschriftart1111111111111111111111111111111111111111111111111111"/>
    <w:rsid w:val="00124292"/>
  </w:style>
  <w:style w:type="character" w:styleId="WW-Absatz-Standardschriftart11111111111111111111111111111111111111111111111111111" w:customStyle="1">
    <w:name w:val="WW-Absatz-Standardschriftart11111111111111111111111111111111111111111111111111111"/>
    <w:rsid w:val="00124292"/>
  </w:style>
  <w:style w:type="character" w:styleId="WW8Num1z0" w:customStyle="1">
    <w:name w:val="WW8Num1z0"/>
    <w:rsid w:val="00124292"/>
    <w:rPr>
      <w:rFonts w:ascii="Symbol" w:hAnsi="Symbol"/>
    </w:rPr>
  </w:style>
  <w:style w:type="character" w:styleId="WW8Num1z1" w:customStyle="1">
    <w:name w:val="WW8Num1z1"/>
    <w:rsid w:val="00124292"/>
    <w:rPr>
      <w:rFonts w:ascii="Courier New" w:hAnsi="Courier New"/>
    </w:rPr>
  </w:style>
  <w:style w:type="character" w:styleId="WW8Num1z2" w:customStyle="1">
    <w:name w:val="WW8Num1z2"/>
    <w:rsid w:val="00124292"/>
    <w:rPr>
      <w:rFonts w:ascii="Wingdings" w:hAnsi="Wingdings"/>
    </w:rPr>
  </w:style>
  <w:style w:type="character" w:styleId="WW8Num4z2" w:customStyle="1">
    <w:name w:val="WW8Num4z2"/>
    <w:rsid w:val="00124292"/>
    <w:rPr>
      <w:rFonts w:ascii="Wingdings" w:hAnsi="Wingdings"/>
    </w:rPr>
  </w:style>
  <w:style w:type="character" w:styleId="WW8Num4z3" w:customStyle="1">
    <w:name w:val="WW8Num4z3"/>
    <w:rsid w:val="00124292"/>
    <w:rPr>
      <w:rFonts w:ascii="Symbol" w:hAnsi="Symbol"/>
    </w:rPr>
  </w:style>
  <w:style w:type="character" w:styleId="WW8Num5z0" w:customStyle="1">
    <w:name w:val="WW8Num5z0"/>
    <w:rsid w:val="00124292"/>
    <w:rPr>
      <w:rFonts w:ascii="Symbol" w:hAnsi="Symbol"/>
    </w:rPr>
  </w:style>
  <w:style w:type="character" w:styleId="WW8Num5z1" w:customStyle="1">
    <w:name w:val="WW8Num5z1"/>
    <w:rsid w:val="00124292"/>
    <w:rPr>
      <w:rFonts w:ascii="Courier New" w:hAnsi="Courier New"/>
    </w:rPr>
  </w:style>
  <w:style w:type="character" w:styleId="WW8Num5z2" w:customStyle="1">
    <w:name w:val="WW8Num5z2"/>
    <w:rsid w:val="00124292"/>
    <w:rPr>
      <w:rFonts w:ascii="Wingdings" w:hAnsi="Wingdings"/>
    </w:rPr>
  </w:style>
  <w:style w:type="character" w:styleId="WW8Num6z0" w:customStyle="1">
    <w:name w:val="WW8Num6z0"/>
    <w:rsid w:val="00124292"/>
    <w:rPr>
      <w:rFonts w:ascii="Symbol" w:hAnsi="Symbol"/>
      <w:color w:val="auto"/>
    </w:rPr>
  </w:style>
  <w:style w:type="character" w:styleId="WW8Num7z0" w:customStyle="1">
    <w:name w:val="WW8Num7z0"/>
    <w:rsid w:val="00124292"/>
    <w:rPr>
      <w:rFonts w:ascii="Symbol" w:hAnsi="Symbol"/>
    </w:rPr>
  </w:style>
  <w:style w:type="character" w:styleId="WW8Num8z0" w:customStyle="1">
    <w:name w:val="WW8Num8z0"/>
    <w:rsid w:val="00124292"/>
    <w:rPr>
      <w:rFonts w:ascii="Symbol" w:hAnsi="Symbol"/>
      <w:color w:val="auto"/>
    </w:rPr>
  </w:style>
  <w:style w:type="character" w:styleId="WW8Num9z0" w:customStyle="1">
    <w:name w:val="WW8Num9z0"/>
    <w:rsid w:val="00124292"/>
    <w:rPr>
      <w:rFonts w:ascii="Symbol" w:hAnsi="Symbol"/>
    </w:rPr>
  </w:style>
  <w:style w:type="character" w:styleId="WW8Num10z0" w:customStyle="1">
    <w:name w:val="WW8Num10z0"/>
    <w:rsid w:val="00124292"/>
    <w:rPr>
      <w:rFonts w:ascii="Symbol" w:hAnsi="Symbol"/>
      <w:color w:val="auto"/>
    </w:rPr>
  </w:style>
  <w:style w:type="character" w:styleId="WW8Num11z0" w:customStyle="1">
    <w:name w:val="WW8Num11z0"/>
    <w:rsid w:val="00124292"/>
    <w:rPr>
      <w:rFonts w:ascii="Symbol" w:hAnsi="Symbol"/>
    </w:rPr>
  </w:style>
  <w:style w:type="character" w:styleId="WW8Num12z0" w:customStyle="1">
    <w:name w:val="WW8Num12z0"/>
    <w:rsid w:val="00124292"/>
    <w:rPr>
      <w:rFonts w:ascii="Symbol" w:hAnsi="Symbol"/>
    </w:rPr>
  </w:style>
  <w:style w:type="character" w:styleId="WW8Num13z0" w:customStyle="1">
    <w:name w:val="WW8Num13z0"/>
    <w:rsid w:val="00124292"/>
    <w:rPr>
      <w:rFonts w:ascii="Symbol" w:hAnsi="Symbol"/>
    </w:rPr>
  </w:style>
  <w:style w:type="character" w:styleId="WW8Num14z0" w:customStyle="1">
    <w:name w:val="WW8Num14z0"/>
    <w:rsid w:val="00124292"/>
    <w:rPr>
      <w:rFonts w:ascii="Symbol" w:hAnsi="Symbol"/>
    </w:rPr>
  </w:style>
  <w:style w:type="character" w:styleId="WW8Num15z0" w:customStyle="1">
    <w:name w:val="WW8Num15z0"/>
    <w:rsid w:val="00124292"/>
    <w:rPr>
      <w:rFonts w:ascii="Symbol" w:hAnsi="Symbol"/>
    </w:rPr>
  </w:style>
  <w:style w:type="character" w:styleId="WW8Num16z0" w:customStyle="1">
    <w:name w:val="WW8Num16z0"/>
    <w:rsid w:val="00124292"/>
    <w:rPr>
      <w:rFonts w:ascii="Symbol" w:hAnsi="Symbol"/>
      <w:color w:val="auto"/>
    </w:rPr>
  </w:style>
  <w:style w:type="character" w:styleId="WW8Num17z0" w:customStyle="1">
    <w:name w:val="WW8Num17z0"/>
    <w:rsid w:val="00124292"/>
    <w:rPr>
      <w:rFonts w:ascii="Symbol" w:hAnsi="Symbol"/>
    </w:rPr>
  </w:style>
  <w:style w:type="character" w:styleId="WW8Num17z1" w:customStyle="1">
    <w:name w:val="WW8Num17z1"/>
    <w:rsid w:val="00124292"/>
    <w:rPr>
      <w:rFonts w:ascii="Courier New" w:hAnsi="Courier New"/>
    </w:rPr>
  </w:style>
  <w:style w:type="character" w:styleId="WW8Num17z2" w:customStyle="1">
    <w:name w:val="WW8Num17z2"/>
    <w:rsid w:val="00124292"/>
    <w:rPr>
      <w:rFonts w:ascii="Wingdings" w:hAnsi="Wingdings"/>
    </w:rPr>
  </w:style>
  <w:style w:type="character" w:styleId="WW8Num18z0" w:customStyle="1">
    <w:name w:val="WW8Num18z0"/>
    <w:rsid w:val="00124292"/>
    <w:rPr>
      <w:rFonts w:ascii="Symbol" w:hAnsi="Symbol"/>
      <w:color w:val="auto"/>
    </w:rPr>
  </w:style>
  <w:style w:type="character" w:styleId="WW8Num19z0" w:customStyle="1">
    <w:name w:val="WW8Num19z0"/>
    <w:rsid w:val="00124292"/>
    <w:rPr>
      <w:rFonts w:ascii="Symbol" w:hAnsi="Symbol"/>
      <w:color w:val="auto"/>
    </w:rPr>
  </w:style>
  <w:style w:type="character" w:styleId="WW8Num20z0" w:customStyle="1">
    <w:name w:val="WW8Num20z0"/>
    <w:rsid w:val="00124292"/>
    <w:rPr>
      <w:rFonts w:ascii="Symbol" w:hAnsi="Symbol"/>
    </w:rPr>
  </w:style>
  <w:style w:type="character" w:styleId="WW8Num21z0" w:customStyle="1">
    <w:name w:val="WW8Num21z0"/>
    <w:rsid w:val="00124292"/>
    <w:rPr>
      <w:rFonts w:ascii="Symbol" w:hAnsi="Symbol"/>
    </w:rPr>
  </w:style>
  <w:style w:type="character" w:styleId="WW8Num22z0" w:customStyle="1">
    <w:name w:val="WW8Num22z0"/>
    <w:rsid w:val="00124292"/>
    <w:rPr>
      <w:rFonts w:ascii="Symbol" w:hAnsi="Symbol"/>
    </w:rPr>
  </w:style>
  <w:style w:type="character" w:styleId="WW8Num23z0" w:customStyle="1">
    <w:name w:val="WW8Num23z0"/>
    <w:rsid w:val="00124292"/>
    <w:rPr>
      <w:rFonts w:ascii="Symbol" w:hAnsi="Symbol"/>
    </w:rPr>
  </w:style>
  <w:style w:type="character" w:styleId="WW8Num24z0" w:customStyle="1">
    <w:name w:val="WW8Num24z0"/>
    <w:rsid w:val="00124292"/>
    <w:rPr>
      <w:rFonts w:ascii="Symbol" w:hAnsi="Symbol"/>
    </w:rPr>
  </w:style>
  <w:style w:type="character" w:styleId="WW8Num25z0" w:customStyle="1">
    <w:name w:val="WW8Num25z0"/>
    <w:rsid w:val="00124292"/>
    <w:rPr>
      <w:rFonts w:ascii="Symbol" w:hAnsi="Symbol"/>
    </w:rPr>
  </w:style>
  <w:style w:type="character" w:styleId="WW8Num26z0" w:customStyle="1">
    <w:name w:val="WW8Num26z0"/>
    <w:rsid w:val="00124292"/>
    <w:rPr>
      <w:rFonts w:ascii="Symbol" w:hAnsi="Symbol"/>
      <w:color w:val="auto"/>
    </w:rPr>
  </w:style>
  <w:style w:type="character" w:styleId="WW8Num27z0" w:customStyle="1">
    <w:name w:val="WW8Num27z0"/>
    <w:rsid w:val="00124292"/>
    <w:rPr>
      <w:rFonts w:ascii="Symbol" w:hAnsi="Symbol"/>
    </w:rPr>
  </w:style>
  <w:style w:type="character" w:styleId="WW8Num28z0" w:customStyle="1">
    <w:name w:val="WW8Num28z0"/>
    <w:rsid w:val="00124292"/>
    <w:rPr>
      <w:rFonts w:ascii="Symbol" w:hAnsi="Symbol"/>
    </w:rPr>
  </w:style>
  <w:style w:type="character" w:styleId="WW8Num29z0" w:customStyle="1">
    <w:name w:val="WW8Num29z0"/>
    <w:rsid w:val="00124292"/>
    <w:rPr>
      <w:rFonts w:ascii="Symbol" w:hAnsi="Symbol"/>
    </w:rPr>
  </w:style>
  <w:style w:type="character" w:styleId="WW8Num30z0" w:customStyle="1">
    <w:name w:val="WW8Num30z0"/>
    <w:rsid w:val="00124292"/>
    <w:rPr>
      <w:rFonts w:ascii="Symbol" w:hAnsi="Symbol"/>
    </w:rPr>
  </w:style>
  <w:style w:type="character" w:styleId="WW8Num31z0" w:customStyle="1">
    <w:name w:val="WW8Num31z0"/>
    <w:rsid w:val="00124292"/>
    <w:rPr>
      <w:rFonts w:ascii="Symbol" w:hAnsi="Symbol"/>
      <w:color w:val="auto"/>
    </w:rPr>
  </w:style>
  <w:style w:type="character" w:styleId="WW8Num31z1" w:customStyle="1">
    <w:name w:val="WW8Num31z1"/>
    <w:rsid w:val="00124292"/>
    <w:rPr>
      <w:rFonts w:ascii="Courier New" w:hAnsi="Courier New"/>
    </w:rPr>
  </w:style>
  <w:style w:type="character" w:styleId="WW8Num31z2" w:customStyle="1">
    <w:name w:val="WW8Num31z2"/>
    <w:rsid w:val="00124292"/>
    <w:rPr>
      <w:rFonts w:ascii="Wingdings" w:hAnsi="Wingdings"/>
    </w:rPr>
  </w:style>
  <w:style w:type="character" w:styleId="WW8Num31z3" w:customStyle="1">
    <w:name w:val="WW8Num31z3"/>
    <w:rsid w:val="00124292"/>
    <w:rPr>
      <w:rFonts w:ascii="Symbol" w:hAnsi="Symbol"/>
    </w:rPr>
  </w:style>
  <w:style w:type="character" w:styleId="WW8Num32z0" w:customStyle="1">
    <w:name w:val="WW8Num32z0"/>
    <w:rsid w:val="00124292"/>
    <w:rPr>
      <w:rFonts w:ascii="Symbol" w:hAnsi="Symbol"/>
    </w:rPr>
  </w:style>
  <w:style w:type="character" w:styleId="WW8Num33z0" w:customStyle="1">
    <w:name w:val="WW8Num33z0"/>
    <w:rsid w:val="00124292"/>
    <w:rPr>
      <w:rFonts w:ascii="Symbol" w:hAnsi="Symbol"/>
      <w:color w:val="auto"/>
    </w:rPr>
  </w:style>
  <w:style w:type="character" w:styleId="WW8Num33z1" w:customStyle="1">
    <w:name w:val="WW8Num33z1"/>
    <w:rsid w:val="00124292"/>
    <w:rPr>
      <w:rFonts w:ascii="Courier New" w:hAnsi="Courier New"/>
    </w:rPr>
  </w:style>
  <w:style w:type="character" w:styleId="WW8Num33z2" w:customStyle="1">
    <w:name w:val="WW8Num33z2"/>
    <w:rsid w:val="00124292"/>
    <w:rPr>
      <w:rFonts w:ascii="Wingdings" w:hAnsi="Wingdings"/>
    </w:rPr>
  </w:style>
  <w:style w:type="character" w:styleId="WW8Num33z3" w:customStyle="1">
    <w:name w:val="WW8Num33z3"/>
    <w:rsid w:val="00124292"/>
    <w:rPr>
      <w:rFonts w:ascii="Symbol" w:hAnsi="Symbol"/>
    </w:rPr>
  </w:style>
  <w:style w:type="character" w:styleId="WW8Num34z0" w:customStyle="1">
    <w:name w:val="WW8Num34z0"/>
    <w:rsid w:val="00124292"/>
    <w:rPr>
      <w:rFonts w:ascii="Symbol" w:hAnsi="Symbol"/>
      <w:color w:val="auto"/>
    </w:rPr>
  </w:style>
  <w:style w:type="character" w:styleId="WW8Num35z0" w:customStyle="1">
    <w:name w:val="WW8Num35z0"/>
    <w:rsid w:val="00124292"/>
    <w:rPr>
      <w:rFonts w:ascii="Symbol" w:hAnsi="Symbol"/>
    </w:rPr>
  </w:style>
  <w:style w:type="character" w:styleId="WW8Num36z0" w:customStyle="1">
    <w:name w:val="WW8Num36z0"/>
    <w:rsid w:val="00124292"/>
    <w:rPr>
      <w:rFonts w:ascii="Symbol" w:hAnsi="Symbol"/>
      <w:color w:val="auto"/>
    </w:rPr>
  </w:style>
  <w:style w:type="character" w:styleId="WW8Num37z0" w:customStyle="1">
    <w:name w:val="WW8Num37z0"/>
    <w:rsid w:val="00124292"/>
    <w:rPr>
      <w:rFonts w:ascii="Symbol" w:hAnsi="Symbol"/>
      <w:color w:val="auto"/>
    </w:rPr>
  </w:style>
  <w:style w:type="character" w:styleId="WW8Num38z0" w:customStyle="1">
    <w:name w:val="WW8Num38z0"/>
    <w:rsid w:val="00124292"/>
    <w:rPr>
      <w:rFonts w:ascii="Symbol" w:hAnsi="Symbol"/>
    </w:rPr>
  </w:style>
  <w:style w:type="character" w:styleId="WW8Num39z0" w:customStyle="1">
    <w:name w:val="WW8Num39z0"/>
    <w:rsid w:val="00124292"/>
    <w:rPr>
      <w:rFonts w:ascii="Symbol" w:hAnsi="Symbol"/>
    </w:rPr>
  </w:style>
  <w:style w:type="character" w:styleId="WW8Num40z0" w:customStyle="1">
    <w:name w:val="WW8Num40z0"/>
    <w:rsid w:val="00124292"/>
    <w:rPr>
      <w:rFonts w:ascii="Symbol" w:hAnsi="Symbol"/>
      <w:color w:val="auto"/>
    </w:rPr>
  </w:style>
  <w:style w:type="character" w:styleId="WW8Num41z0" w:customStyle="1">
    <w:name w:val="WW8Num41z0"/>
    <w:rsid w:val="00124292"/>
    <w:rPr>
      <w:rFonts w:ascii="Symbol" w:hAnsi="Symbol"/>
      <w:color w:val="auto"/>
    </w:rPr>
  </w:style>
  <w:style w:type="character" w:styleId="WW8Num42z0" w:customStyle="1">
    <w:name w:val="WW8Num42z0"/>
    <w:rsid w:val="00124292"/>
    <w:rPr>
      <w:rFonts w:ascii="Symbol" w:hAnsi="Symbol"/>
    </w:rPr>
  </w:style>
  <w:style w:type="character" w:styleId="WW8Num43z0" w:customStyle="1">
    <w:name w:val="WW8Num43z0"/>
    <w:rsid w:val="00124292"/>
    <w:rPr>
      <w:rFonts w:ascii="Symbol" w:hAnsi="Symbol"/>
    </w:rPr>
  </w:style>
  <w:style w:type="character" w:styleId="WW8Num44z0" w:customStyle="1">
    <w:name w:val="WW8Num44z0"/>
    <w:rsid w:val="00124292"/>
    <w:rPr>
      <w:rFonts w:ascii="Symbol" w:hAnsi="Symbol"/>
      <w:color w:val="auto"/>
    </w:rPr>
  </w:style>
  <w:style w:type="character" w:styleId="WW8Num44z1" w:customStyle="1">
    <w:name w:val="WW8Num44z1"/>
    <w:rsid w:val="00124292"/>
    <w:rPr>
      <w:rFonts w:ascii="Courier New" w:hAnsi="Courier New"/>
    </w:rPr>
  </w:style>
  <w:style w:type="character" w:styleId="WW8Num44z2" w:customStyle="1">
    <w:name w:val="WW8Num44z2"/>
    <w:rsid w:val="00124292"/>
    <w:rPr>
      <w:rFonts w:ascii="Wingdings" w:hAnsi="Wingdings"/>
    </w:rPr>
  </w:style>
  <w:style w:type="character" w:styleId="WW8Num44z3" w:customStyle="1">
    <w:name w:val="WW8Num44z3"/>
    <w:rsid w:val="00124292"/>
    <w:rPr>
      <w:rFonts w:ascii="Symbol" w:hAnsi="Symbol"/>
    </w:rPr>
  </w:style>
  <w:style w:type="character" w:styleId="WW8Num45z0" w:customStyle="1">
    <w:name w:val="WW8Num45z0"/>
    <w:rsid w:val="00124292"/>
    <w:rPr>
      <w:rFonts w:ascii="Symbol" w:hAnsi="Symbol"/>
      <w:color w:val="auto"/>
    </w:rPr>
  </w:style>
  <w:style w:type="character" w:styleId="WW8Num46z0" w:customStyle="1">
    <w:name w:val="WW8Num46z0"/>
    <w:rsid w:val="00124292"/>
    <w:rPr>
      <w:rFonts w:ascii="Symbol" w:hAnsi="Symbol"/>
      <w:color w:val="auto"/>
    </w:rPr>
  </w:style>
  <w:style w:type="character" w:styleId="WW8Num47z0" w:customStyle="1">
    <w:name w:val="WW8Num47z0"/>
    <w:rsid w:val="00124292"/>
    <w:rPr>
      <w:rFonts w:ascii="Symbol" w:hAnsi="Symbol"/>
      <w:color w:val="auto"/>
    </w:rPr>
  </w:style>
  <w:style w:type="character" w:styleId="WW8Num48z0" w:customStyle="1">
    <w:name w:val="WW8Num48z0"/>
    <w:rsid w:val="00124292"/>
    <w:rPr>
      <w:rFonts w:ascii="Symbol" w:hAnsi="Symbol"/>
      <w:color w:val="auto"/>
    </w:rPr>
  </w:style>
  <w:style w:type="character" w:styleId="WW8Num49z0" w:customStyle="1">
    <w:name w:val="WW8Num49z0"/>
    <w:rsid w:val="00124292"/>
    <w:rPr>
      <w:rFonts w:ascii="Symbol" w:hAnsi="Symbol"/>
    </w:rPr>
  </w:style>
  <w:style w:type="character" w:styleId="WW8Num49z1" w:customStyle="1">
    <w:name w:val="WW8Num49z1"/>
    <w:rsid w:val="00124292"/>
    <w:rPr>
      <w:rFonts w:ascii="Courier New" w:hAnsi="Courier New"/>
    </w:rPr>
  </w:style>
  <w:style w:type="character" w:styleId="WW8Num49z2" w:customStyle="1">
    <w:name w:val="WW8Num49z2"/>
    <w:rsid w:val="00124292"/>
    <w:rPr>
      <w:rFonts w:ascii="Wingdings" w:hAnsi="Wingdings"/>
    </w:rPr>
  </w:style>
  <w:style w:type="character" w:styleId="WW8Num50z0" w:customStyle="1">
    <w:name w:val="WW8Num50z0"/>
    <w:rsid w:val="00124292"/>
    <w:rPr>
      <w:rFonts w:ascii="Symbol" w:hAnsi="Symbol"/>
      <w:color w:val="auto"/>
    </w:rPr>
  </w:style>
  <w:style w:type="character" w:styleId="WW8Num51z0" w:customStyle="1">
    <w:name w:val="WW8Num51z0"/>
    <w:rsid w:val="00124292"/>
    <w:rPr>
      <w:rFonts w:ascii="Symbol" w:hAnsi="Symbol"/>
    </w:rPr>
  </w:style>
  <w:style w:type="character" w:styleId="WW8Num52z0" w:customStyle="1">
    <w:name w:val="WW8Num52z0"/>
    <w:rsid w:val="00124292"/>
    <w:rPr>
      <w:rFonts w:ascii="Symbol" w:hAnsi="Symbol"/>
      <w:color w:val="auto"/>
    </w:rPr>
  </w:style>
  <w:style w:type="character" w:styleId="WW8Num53z0" w:customStyle="1">
    <w:name w:val="WW8Num53z0"/>
    <w:rsid w:val="00124292"/>
    <w:rPr>
      <w:rFonts w:ascii="Symbol" w:hAnsi="Symbol"/>
    </w:rPr>
  </w:style>
  <w:style w:type="character" w:styleId="WW8Num54z0" w:customStyle="1">
    <w:name w:val="WW8Num54z0"/>
    <w:rsid w:val="00124292"/>
    <w:rPr>
      <w:rFonts w:ascii="Symbol" w:hAnsi="Symbol"/>
    </w:rPr>
  </w:style>
  <w:style w:type="character" w:styleId="WW8Num55z0" w:customStyle="1">
    <w:name w:val="WW8Num55z0"/>
    <w:rsid w:val="00124292"/>
    <w:rPr>
      <w:rFonts w:ascii="Symbol" w:hAnsi="Symbol"/>
    </w:rPr>
  </w:style>
  <w:style w:type="character" w:styleId="WW8Num56z0" w:customStyle="1">
    <w:name w:val="WW8Num56z0"/>
    <w:rsid w:val="00124292"/>
    <w:rPr>
      <w:rFonts w:ascii="Symbol" w:hAnsi="Symbol"/>
      <w:color w:val="auto"/>
    </w:rPr>
  </w:style>
  <w:style w:type="character" w:styleId="WW8Num57z0" w:customStyle="1">
    <w:name w:val="WW8Num57z0"/>
    <w:rsid w:val="00124292"/>
    <w:rPr>
      <w:rFonts w:ascii="Symbol" w:hAnsi="Symbol"/>
    </w:rPr>
  </w:style>
  <w:style w:type="character" w:styleId="WW8Num58z0" w:customStyle="1">
    <w:name w:val="WW8Num58z0"/>
    <w:rsid w:val="00124292"/>
    <w:rPr>
      <w:rFonts w:ascii="Symbol" w:hAnsi="Symbol"/>
      <w:color w:val="auto"/>
    </w:rPr>
  </w:style>
  <w:style w:type="character" w:styleId="WW8Num59z0" w:customStyle="1">
    <w:name w:val="WW8Num59z0"/>
    <w:rsid w:val="00124292"/>
    <w:rPr>
      <w:rFonts w:ascii="Symbol" w:hAnsi="Symbol"/>
      <w:color w:val="auto"/>
    </w:rPr>
  </w:style>
  <w:style w:type="character" w:styleId="WW8Num60z0" w:customStyle="1">
    <w:name w:val="WW8Num60z0"/>
    <w:rsid w:val="00124292"/>
    <w:rPr>
      <w:rFonts w:ascii="Symbol" w:hAnsi="Symbol"/>
    </w:rPr>
  </w:style>
  <w:style w:type="character" w:styleId="WW8Num61z0" w:customStyle="1">
    <w:name w:val="WW8Num61z0"/>
    <w:rsid w:val="00124292"/>
    <w:rPr>
      <w:rFonts w:ascii="Symbol" w:hAnsi="Symbol"/>
    </w:rPr>
  </w:style>
  <w:style w:type="character" w:styleId="WW8Num62z0" w:customStyle="1">
    <w:name w:val="WW8Num62z0"/>
    <w:rsid w:val="00124292"/>
    <w:rPr>
      <w:rFonts w:ascii="Symbol" w:hAnsi="Symbol"/>
      <w:color w:val="auto"/>
    </w:rPr>
  </w:style>
  <w:style w:type="character" w:styleId="WW8Num63z0" w:customStyle="1">
    <w:name w:val="WW8Num63z0"/>
    <w:rsid w:val="00124292"/>
    <w:rPr>
      <w:rFonts w:ascii="Symbol" w:hAnsi="Symbol"/>
      <w:color w:val="auto"/>
    </w:rPr>
  </w:style>
  <w:style w:type="character" w:styleId="WW8Num64z0" w:customStyle="1">
    <w:name w:val="WW8Num64z0"/>
    <w:rsid w:val="00124292"/>
    <w:rPr>
      <w:rFonts w:ascii="Symbol" w:hAnsi="Symbol"/>
    </w:rPr>
  </w:style>
  <w:style w:type="character" w:styleId="WW8Num65z0" w:customStyle="1">
    <w:name w:val="WW8Num65z0"/>
    <w:rsid w:val="00124292"/>
    <w:rPr>
      <w:rFonts w:ascii="Symbol" w:hAnsi="Symbol"/>
      <w:color w:val="auto"/>
    </w:rPr>
  </w:style>
  <w:style w:type="character" w:styleId="WW8Num66z0" w:customStyle="1">
    <w:name w:val="WW8Num66z0"/>
    <w:rsid w:val="00124292"/>
    <w:rPr>
      <w:rFonts w:ascii="Symbol" w:hAnsi="Symbol"/>
    </w:rPr>
  </w:style>
  <w:style w:type="character" w:styleId="WW8Num67z0" w:customStyle="1">
    <w:name w:val="WW8Num67z0"/>
    <w:rsid w:val="00124292"/>
    <w:rPr>
      <w:rFonts w:ascii="Symbol" w:hAnsi="Symbol"/>
    </w:rPr>
  </w:style>
  <w:style w:type="character" w:styleId="WW8Num68z0" w:customStyle="1">
    <w:name w:val="WW8Num68z0"/>
    <w:rsid w:val="00124292"/>
    <w:rPr>
      <w:rFonts w:ascii="Symbol" w:hAnsi="Symbol"/>
      <w:color w:val="auto"/>
    </w:rPr>
  </w:style>
  <w:style w:type="character" w:styleId="WW8Num69z0" w:customStyle="1">
    <w:name w:val="WW8Num69z0"/>
    <w:rsid w:val="00124292"/>
    <w:rPr>
      <w:rFonts w:ascii="Symbol" w:hAnsi="Symbol"/>
    </w:rPr>
  </w:style>
  <w:style w:type="character" w:styleId="WW8Num70z0" w:customStyle="1">
    <w:name w:val="WW8Num70z0"/>
    <w:rsid w:val="00124292"/>
    <w:rPr>
      <w:rFonts w:ascii="Symbol" w:hAnsi="Symbol"/>
    </w:rPr>
  </w:style>
  <w:style w:type="character" w:styleId="WW8Num71z0" w:customStyle="1">
    <w:name w:val="WW8Num71z0"/>
    <w:rsid w:val="00124292"/>
    <w:rPr>
      <w:rFonts w:ascii="Symbol" w:hAnsi="Symbol"/>
    </w:rPr>
  </w:style>
  <w:style w:type="character" w:styleId="WW8Num72z0" w:customStyle="1">
    <w:name w:val="WW8Num72z0"/>
    <w:rsid w:val="00124292"/>
    <w:rPr>
      <w:rFonts w:ascii="Symbol" w:hAnsi="Symbol"/>
    </w:rPr>
  </w:style>
  <w:style w:type="character" w:styleId="WW8Num73z0" w:customStyle="1">
    <w:name w:val="WW8Num73z0"/>
    <w:rsid w:val="00124292"/>
    <w:rPr>
      <w:rFonts w:ascii="Symbol" w:hAnsi="Symbol"/>
      <w:color w:val="auto"/>
    </w:rPr>
  </w:style>
  <w:style w:type="character" w:styleId="WW8Num74z0" w:customStyle="1">
    <w:name w:val="WW8Num74z0"/>
    <w:rsid w:val="00124292"/>
    <w:rPr>
      <w:rFonts w:ascii="Symbol" w:hAnsi="Symbol"/>
    </w:rPr>
  </w:style>
  <w:style w:type="character" w:styleId="WW8Num75z0" w:customStyle="1">
    <w:name w:val="WW8Num75z0"/>
    <w:rsid w:val="00124292"/>
    <w:rPr>
      <w:rFonts w:ascii="Symbol" w:hAnsi="Symbol"/>
    </w:rPr>
  </w:style>
  <w:style w:type="character" w:styleId="WW8Num76z0" w:customStyle="1">
    <w:name w:val="WW8Num76z0"/>
    <w:rsid w:val="00124292"/>
    <w:rPr>
      <w:rFonts w:ascii="Symbol" w:hAnsi="Symbol"/>
      <w:color w:val="auto"/>
    </w:rPr>
  </w:style>
  <w:style w:type="character" w:styleId="WW8Num76z1" w:customStyle="1">
    <w:name w:val="WW8Num76z1"/>
    <w:rsid w:val="00124292"/>
    <w:rPr>
      <w:rFonts w:ascii="Courier New" w:hAnsi="Courier New"/>
    </w:rPr>
  </w:style>
  <w:style w:type="character" w:styleId="WW8Num76z2" w:customStyle="1">
    <w:name w:val="WW8Num76z2"/>
    <w:rsid w:val="00124292"/>
    <w:rPr>
      <w:rFonts w:ascii="Wingdings" w:hAnsi="Wingdings"/>
    </w:rPr>
  </w:style>
  <w:style w:type="character" w:styleId="WW8Num76z3" w:customStyle="1">
    <w:name w:val="WW8Num76z3"/>
    <w:rsid w:val="00124292"/>
    <w:rPr>
      <w:rFonts w:ascii="Symbol" w:hAnsi="Symbol"/>
    </w:rPr>
  </w:style>
  <w:style w:type="character" w:styleId="WW8Num77z0" w:customStyle="1">
    <w:name w:val="WW8Num77z0"/>
    <w:rsid w:val="00124292"/>
    <w:rPr>
      <w:rFonts w:ascii="Symbol" w:hAnsi="Symbol"/>
    </w:rPr>
  </w:style>
  <w:style w:type="character" w:styleId="WW8Num78z0" w:customStyle="1">
    <w:name w:val="WW8Num78z0"/>
    <w:rsid w:val="00124292"/>
    <w:rPr>
      <w:rFonts w:ascii="Symbol" w:hAnsi="Symbol"/>
      <w:color w:val="auto"/>
    </w:rPr>
  </w:style>
  <w:style w:type="character" w:styleId="WW8Num79z0" w:customStyle="1">
    <w:name w:val="WW8Num79z0"/>
    <w:rsid w:val="00124292"/>
    <w:rPr>
      <w:rFonts w:ascii="Symbol" w:hAnsi="Symbol"/>
      <w:color w:val="auto"/>
    </w:rPr>
  </w:style>
  <w:style w:type="character" w:styleId="WW8Num79z1" w:customStyle="1">
    <w:name w:val="WW8Num79z1"/>
    <w:rsid w:val="00124292"/>
    <w:rPr>
      <w:rFonts w:ascii="Courier New" w:hAnsi="Courier New"/>
    </w:rPr>
  </w:style>
  <w:style w:type="character" w:styleId="WW8Num79z2" w:customStyle="1">
    <w:name w:val="WW8Num79z2"/>
    <w:rsid w:val="00124292"/>
    <w:rPr>
      <w:rFonts w:ascii="Wingdings" w:hAnsi="Wingdings"/>
    </w:rPr>
  </w:style>
  <w:style w:type="character" w:styleId="WW8Num79z3" w:customStyle="1">
    <w:name w:val="WW8Num79z3"/>
    <w:rsid w:val="00124292"/>
    <w:rPr>
      <w:rFonts w:ascii="Symbol" w:hAnsi="Symbol"/>
    </w:rPr>
  </w:style>
  <w:style w:type="character" w:styleId="WW8Num80z0" w:customStyle="1">
    <w:name w:val="WW8Num80z0"/>
    <w:rsid w:val="00124292"/>
    <w:rPr>
      <w:rFonts w:ascii="Symbol" w:hAnsi="Symbol"/>
    </w:rPr>
  </w:style>
  <w:style w:type="character" w:styleId="WW8Num81z0" w:customStyle="1">
    <w:name w:val="WW8Num81z0"/>
    <w:rsid w:val="00124292"/>
    <w:rPr>
      <w:rFonts w:ascii="Symbol" w:hAnsi="Symbol"/>
      <w:color w:val="auto"/>
    </w:rPr>
  </w:style>
  <w:style w:type="character" w:styleId="WW8Num82z0" w:customStyle="1">
    <w:name w:val="WW8Num82z0"/>
    <w:rsid w:val="00124292"/>
    <w:rPr>
      <w:rFonts w:ascii="Symbol" w:hAnsi="Symbol"/>
      <w:color w:val="auto"/>
    </w:rPr>
  </w:style>
  <w:style w:type="character" w:styleId="WW8Num83z0" w:customStyle="1">
    <w:name w:val="WW8Num83z0"/>
    <w:rsid w:val="00124292"/>
    <w:rPr>
      <w:rFonts w:ascii="Symbol" w:hAnsi="Symbol"/>
    </w:rPr>
  </w:style>
  <w:style w:type="character" w:styleId="WW8Num84z0" w:customStyle="1">
    <w:name w:val="WW8Num84z0"/>
    <w:rsid w:val="00124292"/>
    <w:rPr>
      <w:rFonts w:ascii="Symbol" w:hAnsi="Symbol"/>
      <w:color w:val="auto"/>
    </w:rPr>
  </w:style>
  <w:style w:type="character" w:styleId="WW8Num85z0" w:customStyle="1">
    <w:name w:val="WW8Num85z0"/>
    <w:rsid w:val="00124292"/>
    <w:rPr>
      <w:rFonts w:ascii="Symbol" w:hAnsi="Symbol"/>
      <w:color w:val="auto"/>
    </w:rPr>
  </w:style>
  <w:style w:type="character" w:styleId="WW8Num86z0" w:customStyle="1">
    <w:name w:val="WW8Num86z0"/>
    <w:rsid w:val="00124292"/>
    <w:rPr>
      <w:rFonts w:ascii="Symbol" w:hAnsi="Symbol"/>
    </w:rPr>
  </w:style>
  <w:style w:type="character" w:styleId="WW8Num86z1" w:customStyle="1">
    <w:name w:val="WW8Num86z1"/>
    <w:rsid w:val="00124292"/>
    <w:rPr>
      <w:rFonts w:ascii="Courier New" w:hAnsi="Courier New"/>
    </w:rPr>
  </w:style>
  <w:style w:type="character" w:styleId="WW8Num86z2" w:customStyle="1">
    <w:name w:val="WW8Num86z2"/>
    <w:rsid w:val="00124292"/>
    <w:rPr>
      <w:rFonts w:ascii="Wingdings" w:hAnsi="Wingdings"/>
    </w:rPr>
  </w:style>
  <w:style w:type="character" w:styleId="WW8Num87z0" w:customStyle="1">
    <w:name w:val="WW8Num87z0"/>
    <w:rsid w:val="00124292"/>
    <w:rPr>
      <w:rFonts w:ascii="Symbol" w:hAnsi="Symbol"/>
    </w:rPr>
  </w:style>
  <w:style w:type="character" w:styleId="WW8Num88z0" w:customStyle="1">
    <w:name w:val="WW8Num88z0"/>
    <w:rsid w:val="00124292"/>
    <w:rPr>
      <w:rFonts w:ascii="Symbol" w:hAnsi="Symbol"/>
    </w:rPr>
  </w:style>
  <w:style w:type="character" w:styleId="WW8Num89z0" w:customStyle="1">
    <w:name w:val="WW8Num89z0"/>
    <w:rsid w:val="00124292"/>
    <w:rPr>
      <w:rFonts w:ascii="Symbol" w:hAnsi="Symbol"/>
      <w:color w:val="auto"/>
    </w:rPr>
  </w:style>
  <w:style w:type="character" w:styleId="WW8Num90z0" w:customStyle="1">
    <w:name w:val="WW8Num90z0"/>
    <w:rsid w:val="00124292"/>
    <w:rPr>
      <w:rFonts w:ascii="Symbol" w:hAnsi="Symbol"/>
    </w:rPr>
  </w:style>
  <w:style w:type="character" w:styleId="WW8Num91z0" w:customStyle="1">
    <w:name w:val="WW8Num91z0"/>
    <w:rsid w:val="00124292"/>
    <w:rPr>
      <w:rFonts w:ascii="Symbol" w:hAnsi="Symbol"/>
    </w:rPr>
  </w:style>
  <w:style w:type="character" w:styleId="WW8Num93z0" w:customStyle="1">
    <w:name w:val="WW8Num93z0"/>
    <w:rsid w:val="00124292"/>
    <w:rPr>
      <w:rFonts w:ascii="Symbol" w:hAnsi="Symbol"/>
      <w:color w:val="auto"/>
    </w:rPr>
  </w:style>
  <w:style w:type="character" w:styleId="WW8Num93z1" w:customStyle="1">
    <w:name w:val="WW8Num93z1"/>
    <w:rsid w:val="00124292"/>
    <w:rPr>
      <w:rFonts w:ascii="Courier New" w:hAnsi="Courier New"/>
    </w:rPr>
  </w:style>
  <w:style w:type="character" w:styleId="WW8Num93z2" w:customStyle="1">
    <w:name w:val="WW8Num93z2"/>
    <w:rsid w:val="00124292"/>
    <w:rPr>
      <w:rFonts w:ascii="Wingdings" w:hAnsi="Wingdings"/>
    </w:rPr>
  </w:style>
  <w:style w:type="character" w:styleId="WW8Num93z3" w:customStyle="1">
    <w:name w:val="WW8Num93z3"/>
    <w:rsid w:val="00124292"/>
    <w:rPr>
      <w:rFonts w:ascii="Symbol" w:hAnsi="Symbol"/>
    </w:rPr>
  </w:style>
  <w:style w:type="character" w:styleId="WW8Num94z0" w:customStyle="1">
    <w:name w:val="WW8Num94z0"/>
    <w:rsid w:val="00124292"/>
    <w:rPr>
      <w:rFonts w:ascii="Symbol" w:hAnsi="Symbol"/>
      <w:color w:val="auto"/>
    </w:rPr>
  </w:style>
  <w:style w:type="character" w:styleId="WW8Num95z0" w:customStyle="1">
    <w:name w:val="WW8Num95z0"/>
    <w:rsid w:val="00124292"/>
    <w:rPr>
      <w:rFonts w:ascii="Symbol" w:hAnsi="Symbol"/>
      <w:color w:val="auto"/>
    </w:rPr>
  </w:style>
  <w:style w:type="character" w:styleId="WW8Num96z0" w:customStyle="1">
    <w:name w:val="WW8Num96z0"/>
    <w:rsid w:val="00124292"/>
    <w:rPr>
      <w:rFonts w:ascii="Symbol" w:hAnsi="Symbol"/>
      <w:color w:val="auto"/>
    </w:rPr>
  </w:style>
  <w:style w:type="character" w:styleId="WW8Num97z0" w:customStyle="1">
    <w:name w:val="WW8Num97z0"/>
    <w:rsid w:val="00124292"/>
    <w:rPr>
      <w:rFonts w:ascii="Symbol" w:hAnsi="Symbol"/>
    </w:rPr>
  </w:style>
  <w:style w:type="character" w:styleId="WW8Num98z0" w:customStyle="1">
    <w:name w:val="WW8Num98z0"/>
    <w:rsid w:val="00124292"/>
    <w:rPr>
      <w:rFonts w:ascii="Symbol" w:hAnsi="Symbol"/>
      <w:color w:val="auto"/>
    </w:rPr>
  </w:style>
  <w:style w:type="character" w:styleId="WW8Num99z0" w:customStyle="1">
    <w:name w:val="WW8Num99z0"/>
    <w:rsid w:val="00124292"/>
    <w:rPr>
      <w:rFonts w:ascii="Symbol" w:hAnsi="Symbol"/>
      <w:color w:val="auto"/>
    </w:rPr>
  </w:style>
  <w:style w:type="character" w:styleId="WW8Num100z0" w:customStyle="1">
    <w:name w:val="WW8Num100z0"/>
    <w:rsid w:val="00124292"/>
    <w:rPr>
      <w:rFonts w:ascii="Symbol" w:hAnsi="Symbol"/>
      <w:color w:val="auto"/>
    </w:rPr>
  </w:style>
  <w:style w:type="character" w:styleId="WW8Num100z1" w:customStyle="1">
    <w:name w:val="WW8Num100z1"/>
    <w:rsid w:val="00124292"/>
    <w:rPr>
      <w:rFonts w:ascii="Courier New" w:hAnsi="Courier New"/>
    </w:rPr>
  </w:style>
  <w:style w:type="character" w:styleId="WW8Num100z2" w:customStyle="1">
    <w:name w:val="WW8Num100z2"/>
    <w:rsid w:val="00124292"/>
    <w:rPr>
      <w:rFonts w:ascii="Wingdings" w:hAnsi="Wingdings"/>
    </w:rPr>
  </w:style>
  <w:style w:type="character" w:styleId="WW8Num100z3" w:customStyle="1">
    <w:name w:val="WW8Num100z3"/>
    <w:rsid w:val="00124292"/>
    <w:rPr>
      <w:rFonts w:ascii="Symbol" w:hAnsi="Symbol"/>
    </w:rPr>
  </w:style>
  <w:style w:type="character" w:styleId="WW8Num101z0" w:customStyle="1">
    <w:name w:val="WW8Num101z0"/>
    <w:rsid w:val="00124292"/>
    <w:rPr>
      <w:rFonts w:ascii="Symbol" w:hAnsi="Symbol"/>
    </w:rPr>
  </w:style>
  <w:style w:type="character" w:styleId="WW8Num102z0" w:customStyle="1">
    <w:name w:val="WW8Num102z0"/>
    <w:rsid w:val="00124292"/>
    <w:rPr>
      <w:rFonts w:ascii="Symbol" w:hAnsi="Symbol"/>
      <w:color w:val="auto"/>
    </w:rPr>
  </w:style>
  <w:style w:type="character" w:styleId="WW8Num102z1" w:customStyle="1">
    <w:name w:val="WW8Num102z1"/>
    <w:rsid w:val="00124292"/>
    <w:rPr>
      <w:rFonts w:ascii="Courier New" w:hAnsi="Courier New"/>
    </w:rPr>
  </w:style>
  <w:style w:type="character" w:styleId="WW8Num102z2" w:customStyle="1">
    <w:name w:val="WW8Num102z2"/>
    <w:rsid w:val="00124292"/>
    <w:rPr>
      <w:rFonts w:ascii="Wingdings" w:hAnsi="Wingdings"/>
    </w:rPr>
  </w:style>
  <w:style w:type="character" w:styleId="WW8Num102z3" w:customStyle="1">
    <w:name w:val="WW8Num102z3"/>
    <w:rsid w:val="00124292"/>
    <w:rPr>
      <w:rFonts w:ascii="Symbol" w:hAnsi="Symbol"/>
    </w:rPr>
  </w:style>
  <w:style w:type="character" w:styleId="WW8Num103z0" w:customStyle="1">
    <w:name w:val="WW8Num103z0"/>
    <w:rsid w:val="00124292"/>
    <w:rPr>
      <w:rFonts w:ascii="Symbol" w:hAnsi="Symbol"/>
      <w:color w:val="auto"/>
    </w:rPr>
  </w:style>
  <w:style w:type="character" w:styleId="WW8Num104z0" w:customStyle="1">
    <w:name w:val="WW8Num104z0"/>
    <w:rsid w:val="00124292"/>
    <w:rPr>
      <w:rFonts w:ascii="Symbol" w:hAnsi="Symbol"/>
    </w:rPr>
  </w:style>
  <w:style w:type="character" w:styleId="WW8Num105z0" w:customStyle="1">
    <w:name w:val="WW8Num105z0"/>
    <w:rsid w:val="00124292"/>
    <w:rPr>
      <w:rFonts w:ascii="Symbol" w:hAnsi="Symbol"/>
    </w:rPr>
  </w:style>
  <w:style w:type="character" w:styleId="WW8Num106z0" w:customStyle="1">
    <w:name w:val="WW8Num106z0"/>
    <w:rsid w:val="00124292"/>
    <w:rPr>
      <w:rFonts w:ascii="Symbol" w:hAnsi="Symbol"/>
    </w:rPr>
  </w:style>
  <w:style w:type="character" w:styleId="WW8Num107z0" w:customStyle="1">
    <w:name w:val="WW8Num107z0"/>
    <w:rsid w:val="00124292"/>
    <w:rPr>
      <w:rFonts w:ascii="Symbol" w:hAnsi="Symbol"/>
    </w:rPr>
  </w:style>
  <w:style w:type="character" w:styleId="WW8Num108z0" w:customStyle="1">
    <w:name w:val="WW8Num108z0"/>
    <w:rsid w:val="00124292"/>
    <w:rPr>
      <w:rFonts w:ascii="Symbol" w:hAnsi="Symbol"/>
    </w:rPr>
  </w:style>
  <w:style w:type="character" w:styleId="WW8Num109z0" w:customStyle="1">
    <w:name w:val="WW8Num109z0"/>
    <w:rsid w:val="00124292"/>
    <w:rPr>
      <w:rFonts w:ascii="Symbol" w:hAnsi="Symbol"/>
      <w:color w:val="auto"/>
    </w:rPr>
  </w:style>
  <w:style w:type="character" w:styleId="WW8Num110z0" w:customStyle="1">
    <w:name w:val="WW8Num110z0"/>
    <w:rsid w:val="00124292"/>
    <w:rPr>
      <w:rFonts w:ascii="Symbol" w:hAnsi="Symbol"/>
      <w:color w:val="auto"/>
    </w:rPr>
  </w:style>
  <w:style w:type="character" w:styleId="WW8Num111z0" w:customStyle="1">
    <w:name w:val="WW8Num111z0"/>
    <w:rsid w:val="00124292"/>
    <w:rPr>
      <w:rFonts w:ascii="Symbol" w:hAnsi="Symbol"/>
      <w:color w:val="auto"/>
    </w:rPr>
  </w:style>
  <w:style w:type="character" w:styleId="WW8Num112z0" w:customStyle="1">
    <w:name w:val="WW8Num112z0"/>
    <w:rsid w:val="00124292"/>
    <w:rPr>
      <w:rFonts w:ascii="Symbol" w:hAnsi="Symbol"/>
      <w:color w:val="auto"/>
    </w:rPr>
  </w:style>
  <w:style w:type="character" w:styleId="WW8Num113z0" w:customStyle="1">
    <w:name w:val="WW8Num113z0"/>
    <w:rsid w:val="00124292"/>
    <w:rPr>
      <w:i/>
    </w:rPr>
  </w:style>
  <w:style w:type="character" w:styleId="WW8Num114z0" w:customStyle="1">
    <w:name w:val="WW8Num114z0"/>
    <w:rsid w:val="00124292"/>
    <w:rPr>
      <w:rFonts w:ascii="Symbol" w:hAnsi="Symbol"/>
    </w:rPr>
  </w:style>
  <w:style w:type="character" w:styleId="WW8Num115z0" w:customStyle="1">
    <w:name w:val="WW8Num115z0"/>
    <w:rsid w:val="00124292"/>
    <w:rPr>
      <w:rFonts w:ascii="Symbol" w:hAnsi="Symbol"/>
    </w:rPr>
  </w:style>
  <w:style w:type="character" w:styleId="WW8Num116z0" w:customStyle="1">
    <w:name w:val="WW8Num116z0"/>
    <w:rsid w:val="00124292"/>
    <w:rPr>
      <w:rFonts w:ascii="Symbol" w:hAnsi="Symbol"/>
      <w:color w:val="auto"/>
    </w:rPr>
  </w:style>
  <w:style w:type="character" w:styleId="WW8Num117z0" w:customStyle="1">
    <w:name w:val="WW8Num117z0"/>
    <w:rsid w:val="00124292"/>
    <w:rPr>
      <w:rFonts w:ascii="Symbol" w:hAnsi="Symbol"/>
    </w:rPr>
  </w:style>
  <w:style w:type="character" w:styleId="WW8Num118z0" w:customStyle="1">
    <w:name w:val="WW8Num118z0"/>
    <w:rsid w:val="00124292"/>
    <w:rPr>
      <w:rFonts w:ascii="Symbol" w:hAnsi="Symbol"/>
    </w:rPr>
  </w:style>
  <w:style w:type="character" w:styleId="WW8Num119z0" w:customStyle="1">
    <w:name w:val="WW8Num119z0"/>
    <w:rsid w:val="00124292"/>
    <w:rPr>
      <w:rFonts w:ascii="Symbol" w:hAnsi="Symbol"/>
    </w:rPr>
  </w:style>
  <w:style w:type="character" w:styleId="WW8Num119z1" w:customStyle="1">
    <w:name w:val="WW8Num119z1"/>
    <w:rsid w:val="00124292"/>
    <w:rPr>
      <w:rFonts w:ascii="Courier New" w:hAnsi="Courier New"/>
    </w:rPr>
  </w:style>
  <w:style w:type="character" w:styleId="WW8Num119z2" w:customStyle="1">
    <w:name w:val="WW8Num119z2"/>
    <w:rsid w:val="00124292"/>
    <w:rPr>
      <w:rFonts w:ascii="Wingdings" w:hAnsi="Wingdings"/>
    </w:rPr>
  </w:style>
  <w:style w:type="character" w:styleId="WW8Num120z0" w:customStyle="1">
    <w:name w:val="WW8Num120z0"/>
    <w:rsid w:val="00124292"/>
    <w:rPr>
      <w:rFonts w:ascii="Symbol" w:hAnsi="Symbol"/>
    </w:rPr>
  </w:style>
  <w:style w:type="character" w:styleId="WW8Num121z0" w:customStyle="1">
    <w:name w:val="WW8Num121z0"/>
    <w:rsid w:val="00124292"/>
    <w:rPr>
      <w:rFonts w:ascii="Symbol" w:hAnsi="Symbol"/>
      <w:color w:val="auto"/>
    </w:rPr>
  </w:style>
  <w:style w:type="character" w:styleId="WW8Num122z0" w:customStyle="1">
    <w:name w:val="WW8Num122z0"/>
    <w:rsid w:val="00124292"/>
    <w:rPr>
      <w:rFonts w:ascii="Symbol" w:hAnsi="Symbol"/>
    </w:rPr>
  </w:style>
  <w:style w:type="character" w:styleId="WW8Num123z0" w:customStyle="1">
    <w:name w:val="WW8Num123z0"/>
    <w:rsid w:val="00124292"/>
    <w:rPr>
      <w:rFonts w:ascii="Symbol" w:hAnsi="Symbol"/>
      <w:color w:val="auto"/>
    </w:rPr>
  </w:style>
  <w:style w:type="character" w:styleId="WW8Num124z0" w:customStyle="1">
    <w:name w:val="WW8Num124z0"/>
    <w:rsid w:val="00124292"/>
    <w:rPr>
      <w:rFonts w:ascii="Symbol" w:hAnsi="Symbol"/>
      <w:color w:val="auto"/>
    </w:rPr>
  </w:style>
  <w:style w:type="character" w:styleId="WW8Num124z1" w:customStyle="1">
    <w:name w:val="WW8Num124z1"/>
    <w:rsid w:val="00124292"/>
    <w:rPr>
      <w:rFonts w:ascii="Times New Roman" w:hAnsi="Times New Roman"/>
    </w:rPr>
  </w:style>
  <w:style w:type="character" w:styleId="WW8Num124z2" w:customStyle="1">
    <w:name w:val="WW8Num124z2"/>
    <w:rsid w:val="00124292"/>
    <w:rPr>
      <w:rFonts w:ascii="Wingdings" w:hAnsi="Wingdings"/>
    </w:rPr>
  </w:style>
  <w:style w:type="character" w:styleId="WW8Num124z3" w:customStyle="1">
    <w:name w:val="WW8Num124z3"/>
    <w:rsid w:val="00124292"/>
    <w:rPr>
      <w:rFonts w:ascii="Symbol" w:hAnsi="Symbol"/>
    </w:rPr>
  </w:style>
  <w:style w:type="character" w:styleId="WW8Num124z4" w:customStyle="1">
    <w:name w:val="WW8Num124z4"/>
    <w:rsid w:val="00124292"/>
    <w:rPr>
      <w:rFonts w:ascii="Courier New" w:hAnsi="Courier New"/>
    </w:rPr>
  </w:style>
  <w:style w:type="character" w:styleId="WW8Num125z0" w:customStyle="1">
    <w:name w:val="WW8Num125z0"/>
    <w:rsid w:val="00124292"/>
    <w:rPr>
      <w:rFonts w:ascii="Symbol" w:hAnsi="Symbol"/>
    </w:rPr>
  </w:style>
  <w:style w:type="character" w:styleId="WW8Num126z0" w:customStyle="1">
    <w:name w:val="WW8Num126z0"/>
    <w:rsid w:val="00124292"/>
    <w:rPr>
      <w:rFonts w:ascii="Symbol" w:hAnsi="Symbol"/>
      <w:color w:val="auto"/>
    </w:rPr>
  </w:style>
  <w:style w:type="character" w:styleId="WW8Num127z0" w:customStyle="1">
    <w:name w:val="WW8Num127z0"/>
    <w:rsid w:val="00124292"/>
    <w:rPr>
      <w:rFonts w:ascii="Symbol" w:hAnsi="Symbol"/>
    </w:rPr>
  </w:style>
  <w:style w:type="character" w:styleId="WW8Num128z0" w:customStyle="1">
    <w:name w:val="WW8Num128z0"/>
    <w:rsid w:val="00124292"/>
    <w:rPr>
      <w:rFonts w:ascii="Symbol" w:hAnsi="Symbol"/>
    </w:rPr>
  </w:style>
  <w:style w:type="character" w:styleId="WW8Num129z0" w:customStyle="1">
    <w:name w:val="WW8Num129z0"/>
    <w:rsid w:val="00124292"/>
    <w:rPr>
      <w:rFonts w:ascii="Symbol" w:hAnsi="Symbol"/>
    </w:rPr>
  </w:style>
  <w:style w:type="character" w:styleId="WW8Num131z0" w:customStyle="1">
    <w:name w:val="WW8Num131z0"/>
    <w:rsid w:val="00124292"/>
    <w:rPr>
      <w:rFonts w:ascii="Symbol" w:hAnsi="Symbol"/>
    </w:rPr>
  </w:style>
  <w:style w:type="character" w:styleId="WW8Num132z0" w:customStyle="1">
    <w:name w:val="WW8Num132z0"/>
    <w:rsid w:val="00124292"/>
    <w:rPr>
      <w:rFonts w:ascii="Symbol" w:hAnsi="Symbol"/>
      <w:color w:val="auto"/>
    </w:rPr>
  </w:style>
  <w:style w:type="character" w:styleId="WW8Num132z1" w:customStyle="1">
    <w:name w:val="WW8Num132z1"/>
    <w:rsid w:val="00124292"/>
    <w:rPr>
      <w:rFonts w:ascii="Courier New" w:hAnsi="Courier New"/>
    </w:rPr>
  </w:style>
  <w:style w:type="character" w:styleId="WW8Num132z2" w:customStyle="1">
    <w:name w:val="WW8Num132z2"/>
    <w:rsid w:val="00124292"/>
    <w:rPr>
      <w:rFonts w:ascii="Wingdings" w:hAnsi="Wingdings"/>
    </w:rPr>
  </w:style>
  <w:style w:type="character" w:styleId="WW8Num132z3" w:customStyle="1">
    <w:name w:val="WW8Num132z3"/>
    <w:rsid w:val="00124292"/>
    <w:rPr>
      <w:rFonts w:ascii="Symbol" w:hAnsi="Symbol"/>
    </w:rPr>
  </w:style>
  <w:style w:type="character" w:styleId="WW8Num133z0" w:customStyle="1">
    <w:name w:val="WW8Num133z0"/>
    <w:rsid w:val="00124292"/>
    <w:rPr>
      <w:rFonts w:ascii="Symbol" w:hAnsi="Symbol"/>
      <w:color w:val="auto"/>
    </w:rPr>
  </w:style>
  <w:style w:type="character" w:styleId="WW8Num134z0" w:customStyle="1">
    <w:name w:val="WW8Num134z0"/>
    <w:rsid w:val="00124292"/>
    <w:rPr>
      <w:rFonts w:ascii="Symbol" w:hAnsi="Symbol"/>
    </w:rPr>
  </w:style>
  <w:style w:type="character" w:styleId="WW8Num135z0" w:customStyle="1">
    <w:name w:val="WW8Num135z0"/>
    <w:rsid w:val="00124292"/>
    <w:rPr>
      <w:rFonts w:ascii="Symbol" w:hAnsi="Symbol"/>
    </w:rPr>
  </w:style>
  <w:style w:type="character" w:styleId="WW8Num136z0" w:customStyle="1">
    <w:name w:val="WW8Num136z0"/>
    <w:rsid w:val="00124292"/>
    <w:rPr>
      <w:rFonts w:ascii="Symbol" w:hAnsi="Symbol"/>
    </w:rPr>
  </w:style>
  <w:style w:type="character" w:styleId="WW8Num137z0" w:customStyle="1">
    <w:name w:val="WW8Num137z0"/>
    <w:rsid w:val="00124292"/>
    <w:rPr>
      <w:rFonts w:ascii="Symbol" w:hAnsi="Symbol"/>
    </w:rPr>
  </w:style>
  <w:style w:type="character" w:styleId="WW8Num138z0" w:customStyle="1">
    <w:name w:val="WW8Num138z0"/>
    <w:rsid w:val="00124292"/>
    <w:rPr>
      <w:rFonts w:ascii="Symbol" w:hAnsi="Symbol"/>
    </w:rPr>
  </w:style>
  <w:style w:type="character" w:styleId="WW8Num139z0" w:customStyle="1">
    <w:name w:val="WW8Num139z0"/>
    <w:rsid w:val="00124292"/>
    <w:rPr>
      <w:rFonts w:ascii="Symbol" w:hAnsi="Symbol"/>
      <w:color w:val="auto"/>
    </w:rPr>
  </w:style>
  <w:style w:type="character" w:styleId="WW8Num139z1" w:customStyle="1">
    <w:name w:val="WW8Num139z1"/>
    <w:rsid w:val="00124292"/>
    <w:rPr>
      <w:rFonts w:ascii="Courier New" w:hAnsi="Courier New"/>
    </w:rPr>
  </w:style>
  <w:style w:type="character" w:styleId="WW8Num139z2" w:customStyle="1">
    <w:name w:val="WW8Num139z2"/>
    <w:rsid w:val="00124292"/>
    <w:rPr>
      <w:rFonts w:ascii="Wingdings" w:hAnsi="Wingdings"/>
    </w:rPr>
  </w:style>
  <w:style w:type="character" w:styleId="WW8Num139z3" w:customStyle="1">
    <w:name w:val="WW8Num139z3"/>
    <w:rsid w:val="00124292"/>
    <w:rPr>
      <w:rFonts w:ascii="Symbol" w:hAnsi="Symbol"/>
    </w:rPr>
  </w:style>
  <w:style w:type="character" w:styleId="WW8Num140z0" w:customStyle="1">
    <w:name w:val="WW8Num140z0"/>
    <w:rsid w:val="00124292"/>
    <w:rPr>
      <w:rFonts w:ascii="Symbol" w:hAnsi="Symbol"/>
      <w:color w:val="auto"/>
    </w:rPr>
  </w:style>
  <w:style w:type="character" w:styleId="WW8Num141z0" w:customStyle="1">
    <w:name w:val="WW8Num141z0"/>
    <w:rsid w:val="00124292"/>
    <w:rPr>
      <w:rFonts w:ascii="Symbol" w:hAnsi="Symbol"/>
    </w:rPr>
  </w:style>
  <w:style w:type="character" w:styleId="WW8Num142z0" w:customStyle="1">
    <w:name w:val="WW8Num142z0"/>
    <w:rsid w:val="00124292"/>
    <w:rPr>
      <w:rFonts w:ascii="Symbol" w:hAnsi="Symbol"/>
      <w:color w:val="auto"/>
    </w:rPr>
  </w:style>
  <w:style w:type="character" w:styleId="WW8Num143z0" w:customStyle="1">
    <w:name w:val="WW8Num143z0"/>
    <w:rsid w:val="00124292"/>
    <w:rPr>
      <w:rFonts w:ascii="Symbol" w:hAnsi="Symbol"/>
      <w:color w:val="auto"/>
    </w:rPr>
  </w:style>
  <w:style w:type="character" w:styleId="WW8Num144z0" w:customStyle="1">
    <w:name w:val="WW8Num144z0"/>
    <w:rsid w:val="00124292"/>
    <w:rPr>
      <w:rFonts w:ascii="Symbol" w:hAnsi="Symbol"/>
    </w:rPr>
  </w:style>
  <w:style w:type="character" w:styleId="WW8Num145z0" w:customStyle="1">
    <w:name w:val="WW8Num145z0"/>
    <w:rsid w:val="00124292"/>
    <w:rPr>
      <w:rFonts w:ascii="Symbol" w:hAnsi="Symbol"/>
    </w:rPr>
  </w:style>
  <w:style w:type="character" w:styleId="WW8Num145z1" w:customStyle="1">
    <w:name w:val="WW8Num145z1"/>
    <w:rsid w:val="00124292"/>
    <w:rPr>
      <w:rFonts w:ascii="Courier New" w:hAnsi="Courier New"/>
    </w:rPr>
  </w:style>
  <w:style w:type="character" w:styleId="WW8Num145z2" w:customStyle="1">
    <w:name w:val="WW8Num145z2"/>
    <w:rsid w:val="00124292"/>
    <w:rPr>
      <w:rFonts w:ascii="Wingdings" w:hAnsi="Wingdings"/>
    </w:rPr>
  </w:style>
  <w:style w:type="character" w:styleId="WW8Num146z0" w:customStyle="1">
    <w:name w:val="WW8Num146z0"/>
    <w:rsid w:val="00124292"/>
    <w:rPr>
      <w:rFonts w:ascii="Symbol" w:hAnsi="Symbol"/>
    </w:rPr>
  </w:style>
  <w:style w:type="character" w:styleId="WW8Num147z0" w:customStyle="1">
    <w:name w:val="WW8Num147z0"/>
    <w:rsid w:val="00124292"/>
    <w:rPr>
      <w:rFonts w:ascii="Symbol" w:hAnsi="Symbol"/>
      <w:color w:val="auto"/>
    </w:rPr>
  </w:style>
  <w:style w:type="character" w:styleId="WW8Num148z0" w:customStyle="1">
    <w:name w:val="WW8Num148z0"/>
    <w:rsid w:val="00124292"/>
    <w:rPr>
      <w:rFonts w:ascii="Symbol" w:hAnsi="Symbol"/>
      <w:color w:val="auto"/>
    </w:rPr>
  </w:style>
  <w:style w:type="character" w:styleId="WW8Num149z0" w:customStyle="1">
    <w:name w:val="WW8Num149z0"/>
    <w:rsid w:val="00124292"/>
    <w:rPr>
      <w:rFonts w:ascii="Symbol" w:hAnsi="Symbol"/>
      <w:color w:val="auto"/>
    </w:rPr>
  </w:style>
  <w:style w:type="character" w:styleId="WW8Num149z1" w:customStyle="1">
    <w:name w:val="WW8Num149z1"/>
    <w:rsid w:val="00124292"/>
    <w:rPr>
      <w:rFonts w:ascii="Courier New" w:hAnsi="Courier New"/>
    </w:rPr>
  </w:style>
  <w:style w:type="character" w:styleId="WW8Num149z2" w:customStyle="1">
    <w:name w:val="WW8Num149z2"/>
    <w:rsid w:val="00124292"/>
    <w:rPr>
      <w:rFonts w:ascii="Wingdings" w:hAnsi="Wingdings"/>
    </w:rPr>
  </w:style>
  <w:style w:type="character" w:styleId="WW8Num149z3" w:customStyle="1">
    <w:name w:val="WW8Num149z3"/>
    <w:rsid w:val="00124292"/>
    <w:rPr>
      <w:rFonts w:ascii="Symbol" w:hAnsi="Symbol"/>
    </w:rPr>
  </w:style>
  <w:style w:type="character" w:styleId="WW8Num150z0" w:customStyle="1">
    <w:name w:val="WW8Num150z0"/>
    <w:rsid w:val="00124292"/>
    <w:rPr>
      <w:rFonts w:ascii="Symbol" w:hAnsi="Symbol"/>
      <w:color w:val="auto"/>
    </w:rPr>
  </w:style>
  <w:style w:type="character" w:styleId="WW8Num150z1" w:customStyle="1">
    <w:name w:val="WW8Num150z1"/>
    <w:rsid w:val="00124292"/>
    <w:rPr>
      <w:rFonts w:ascii="Courier New" w:hAnsi="Courier New"/>
    </w:rPr>
  </w:style>
  <w:style w:type="character" w:styleId="WW8Num150z2" w:customStyle="1">
    <w:name w:val="WW8Num150z2"/>
    <w:rsid w:val="00124292"/>
    <w:rPr>
      <w:rFonts w:ascii="Wingdings" w:hAnsi="Wingdings"/>
    </w:rPr>
  </w:style>
  <w:style w:type="character" w:styleId="WW8Num150z3" w:customStyle="1">
    <w:name w:val="WW8Num150z3"/>
    <w:rsid w:val="00124292"/>
    <w:rPr>
      <w:rFonts w:ascii="Symbol" w:hAnsi="Symbol"/>
    </w:rPr>
  </w:style>
  <w:style w:type="character" w:styleId="WW8Num151z0" w:customStyle="1">
    <w:name w:val="WW8Num151z0"/>
    <w:rsid w:val="00124292"/>
    <w:rPr>
      <w:rFonts w:ascii="Symbol" w:hAnsi="Symbol"/>
    </w:rPr>
  </w:style>
  <w:style w:type="character" w:styleId="WW8Num152z0" w:customStyle="1">
    <w:name w:val="WW8Num152z0"/>
    <w:rsid w:val="00124292"/>
    <w:rPr>
      <w:rFonts w:ascii="Symbol" w:hAnsi="Symbol"/>
      <w:color w:val="auto"/>
    </w:rPr>
  </w:style>
  <w:style w:type="character" w:styleId="WW8Num153z0" w:customStyle="1">
    <w:name w:val="WW8Num153z0"/>
    <w:rsid w:val="00124292"/>
    <w:rPr>
      <w:rFonts w:ascii="Symbol" w:hAnsi="Symbol"/>
    </w:rPr>
  </w:style>
  <w:style w:type="character" w:styleId="WW8Num154z0" w:customStyle="1">
    <w:name w:val="WW8Num154z0"/>
    <w:rsid w:val="00124292"/>
    <w:rPr>
      <w:rFonts w:ascii="Symbol" w:hAnsi="Symbol"/>
    </w:rPr>
  </w:style>
  <w:style w:type="character" w:styleId="WW8Num155z0" w:customStyle="1">
    <w:name w:val="WW8Num155z0"/>
    <w:rsid w:val="00124292"/>
    <w:rPr>
      <w:rFonts w:ascii="Symbol" w:hAnsi="Symbol"/>
      <w:color w:val="auto"/>
    </w:rPr>
  </w:style>
  <w:style w:type="character" w:styleId="WW8Num156z0" w:customStyle="1">
    <w:name w:val="WW8Num156z0"/>
    <w:rsid w:val="00124292"/>
    <w:rPr>
      <w:rFonts w:ascii="Symbol" w:hAnsi="Symbol"/>
    </w:rPr>
  </w:style>
  <w:style w:type="character" w:styleId="WW8Num157z0" w:customStyle="1">
    <w:name w:val="WW8Num157z0"/>
    <w:rsid w:val="00124292"/>
    <w:rPr>
      <w:rFonts w:ascii="Symbol" w:hAnsi="Symbol"/>
      <w:color w:val="auto"/>
    </w:rPr>
  </w:style>
  <w:style w:type="character" w:styleId="WW8Num157z1" w:customStyle="1">
    <w:name w:val="WW8Num157z1"/>
    <w:rsid w:val="00124292"/>
    <w:rPr>
      <w:rFonts w:ascii="Courier New" w:hAnsi="Courier New"/>
    </w:rPr>
  </w:style>
  <w:style w:type="character" w:styleId="WW8Num157z2" w:customStyle="1">
    <w:name w:val="WW8Num157z2"/>
    <w:rsid w:val="00124292"/>
    <w:rPr>
      <w:rFonts w:ascii="Wingdings" w:hAnsi="Wingdings"/>
    </w:rPr>
  </w:style>
  <w:style w:type="character" w:styleId="WW8Num157z3" w:customStyle="1">
    <w:name w:val="WW8Num157z3"/>
    <w:rsid w:val="00124292"/>
    <w:rPr>
      <w:rFonts w:ascii="Symbol" w:hAnsi="Symbol"/>
    </w:rPr>
  </w:style>
  <w:style w:type="character" w:styleId="WW8Num158z0" w:customStyle="1">
    <w:name w:val="WW8Num158z0"/>
    <w:rsid w:val="00124292"/>
    <w:rPr>
      <w:i/>
    </w:rPr>
  </w:style>
  <w:style w:type="character" w:styleId="WW8Num159z0" w:customStyle="1">
    <w:name w:val="WW8Num159z0"/>
    <w:rsid w:val="00124292"/>
    <w:rPr>
      <w:rFonts w:ascii="Symbol" w:hAnsi="Symbol"/>
      <w:color w:val="auto"/>
    </w:rPr>
  </w:style>
  <w:style w:type="character" w:styleId="WW8Num160z0" w:customStyle="1">
    <w:name w:val="WW8Num160z0"/>
    <w:rsid w:val="00124292"/>
    <w:rPr>
      <w:rFonts w:ascii="Symbol" w:hAnsi="Symbol"/>
    </w:rPr>
  </w:style>
  <w:style w:type="character" w:styleId="WW8Num161z0" w:customStyle="1">
    <w:name w:val="WW8Num161z0"/>
    <w:rsid w:val="00124292"/>
    <w:rPr>
      <w:rFonts w:ascii="Symbol" w:hAnsi="Symbol"/>
    </w:rPr>
  </w:style>
  <w:style w:type="character" w:styleId="WW8Num162z0" w:customStyle="1">
    <w:name w:val="WW8Num162z0"/>
    <w:rsid w:val="00124292"/>
    <w:rPr>
      <w:rFonts w:ascii="Symbol" w:hAnsi="Symbol"/>
    </w:rPr>
  </w:style>
  <w:style w:type="character" w:styleId="WW8Num163z0" w:customStyle="1">
    <w:name w:val="WW8Num163z0"/>
    <w:rsid w:val="00124292"/>
    <w:rPr>
      <w:rFonts w:ascii="Symbol" w:hAnsi="Symbol"/>
    </w:rPr>
  </w:style>
  <w:style w:type="character" w:styleId="WW8Num164z0" w:customStyle="1">
    <w:name w:val="WW8Num164z0"/>
    <w:rsid w:val="00124292"/>
    <w:rPr>
      <w:rFonts w:ascii="Symbol" w:hAnsi="Symbol"/>
      <w:color w:val="auto"/>
    </w:rPr>
  </w:style>
  <w:style w:type="character" w:styleId="WW8Num164z1" w:customStyle="1">
    <w:name w:val="WW8Num164z1"/>
    <w:rsid w:val="00124292"/>
    <w:rPr>
      <w:rFonts w:ascii="Courier New" w:hAnsi="Courier New"/>
    </w:rPr>
  </w:style>
  <w:style w:type="character" w:styleId="WW8Num164z2" w:customStyle="1">
    <w:name w:val="WW8Num164z2"/>
    <w:rsid w:val="00124292"/>
    <w:rPr>
      <w:rFonts w:ascii="Wingdings" w:hAnsi="Wingdings"/>
    </w:rPr>
  </w:style>
  <w:style w:type="character" w:styleId="WW8Num164z3" w:customStyle="1">
    <w:name w:val="WW8Num164z3"/>
    <w:rsid w:val="00124292"/>
    <w:rPr>
      <w:rFonts w:ascii="Symbol" w:hAnsi="Symbol"/>
    </w:rPr>
  </w:style>
  <w:style w:type="character" w:styleId="WW8Num165z0" w:customStyle="1">
    <w:name w:val="WW8Num165z0"/>
    <w:rsid w:val="00124292"/>
    <w:rPr>
      <w:rFonts w:ascii="Symbol" w:hAnsi="Symbol"/>
    </w:rPr>
  </w:style>
  <w:style w:type="character" w:styleId="WW8Num166z0" w:customStyle="1">
    <w:name w:val="WW8Num166z0"/>
    <w:rsid w:val="00124292"/>
    <w:rPr>
      <w:rFonts w:ascii="Symbol" w:hAnsi="Symbol"/>
      <w:color w:val="auto"/>
    </w:rPr>
  </w:style>
  <w:style w:type="character" w:styleId="WW8Num167z0" w:customStyle="1">
    <w:name w:val="WW8Num167z0"/>
    <w:rsid w:val="00124292"/>
    <w:rPr>
      <w:rFonts w:ascii="Symbol" w:hAnsi="Symbol"/>
    </w:rPr>
  </w:style>
  <w:style w:type="character" w:styleId="WW8Num168z0" w:customStyle="1">
    <w:name w:val="WW8Num168z0"/>
    <w:rsid w:val="00124292"/>
    <w:rPr>
      <w:rFonts w:ascii="Symbol" w:hAnsi="Symbol"/>
      <w:color w:val="auto"/>
    </w:rPr>
  </w:style>
  <w:style w:type="character" w:styleId="WW8Num168z1" w:customStyle="1">
    <w:name w:val="WW8Num168z1"/>
    <w:rsid w:val="00124292"/>
    <w:rPr>
      <w:rFonts w:ascii="Courier New" w:hAnsi="Courier New"/>
    </w:rPr>
  </w:style>
  <w:style w:type="character" w:styleId="WW8Num168z2" w:customStyle="1">
    <w:name w:val="WW8Num168z2"/>
    <w:rsid w:val="00124292"/>
    <w:rPr>
      <w:rFonts w:ascii="Wingdings" w:hAnsi="Wingdings"/>
    </w:rPr>
  </w:style>
  <w:style w:type="character" w:styleId="WW8Num168z3" w:customStyle="1">
    <w:name w:val="WW8Num168z3"/>
    <w:rsid w:val="00124292"/>
    <w:rPr>
      <w:rFonts w:ascii="Symbol" w:hAnsi="Symbol"/>
    </w:rPr>
  </w:style>
  <w:style w:type="character" w:styleId="WW8Num169z0" w:customStyle="1">
    <w:name w:val="WW8Num169z0"/>
    <w:rsid w:val="00124292"/>
    <w:rPr>
      <w:rFonts w:ascii="Symbol" w:hAnsi="Symbol"/>
    </w:rPr>
  </w:style>
  <w:style w:type="character" w:styleId="WW8Num170z0" w:customStyle="1">
    <w:name w:val="WW8Num170z0"/>
    <w:rsid w:val="00124292"/>
    <w:rPr>
      <w:rFonts w:ascii="Symbol" w:hAnsi="Symbol"/>
      <w:color w:val="auto"/>
    </w:rPr>
  </w:style>
  <w:style w:type="character" w:styleId="WW8Num171z0" w:customStyle="1">
    <w:name w:val="WW8Num171z0"/>
    <w:rsid w:val="00124292"/>
    <w:rPr>
      <w:rFonts w:ascii="Symbol" w:hAnsi="Symbol"/>
    </w:rPr>
  </w:style>
  <w:style w:type="character" w:styleId="WW8Num172z0" w:customStyle="1">
    <w:name w:val="WW8Num172z0"/>
    <w:rsid w:val="00124292"/>
    <w:rPr>
      <w:rFonts w:ascii="Symbol" w:hAnsi="Symbol"/>
      <w:color w:val="auto"/>
    </w:rPr>
  </w:style>
  <w:style w:type="character" w:styleId="WW8Num172z1" w:customStyle="1">
    <w:name w:val="WW8Num172z1"/>
    <w:rsid w:val="00124292"/>
    <w:rPr>
      <w:rFonts w:ascii="Courier New" w:hAnsi="Courier New"/>
    </w:rPr>
  </w:style>
  <w:style w:type="character" w:styleId="WW8Num172z2" w:customStyle="1">
    <w:name w:val="WW8Num172z2"/>
    <w:rsid w:val="00124292"/>
    <w:rPr>
      <w:rFonts w:ascii="Wingdings" w:hAnsi="Wingdings"/>
    </w:rPr>
  </w:style>
  <w:style w:type="character" w:styleId="WW8Num172z3" w:customStyle="1">
    <w:name w:val="WW8Num172z3"/>
    <w:rsid w:val="00124292"/>
    <w:rPr>
      <w:rFonts w:ascii="Symbol" w:hAnsi="Symbol"/>
    </w:rPr>
  </w:style>
  <w:style w:type="character" w:styleId="WW8Num173z0" w:customStyle="1">
    <w:name w:val="WW8Num173z0"/>
    <w:rsid w:val="00124292"/>
    <w:rPr>
      <w:rFonts w:ascii="Symbol" w:hAnsi="Symbol"/>
    </w:rPr>
  </w:style>
  <w:style w:type="character" w:styleId="WW8Num174z0" w:customStyle="1">
    <w:name w:val="WW8Num174z0"/>
    <w:rsid w:val="00124292"/>
    <w:rPr>
      <w:rFonts w:ascii="Symbol" w:hAnsi="Symbol"/>
      <w:color w:val="auto"/>
    </w:rPr>
  </w:style>
  <w:style w:type="character" w:styleId="WW8Num174z1" w:customStyle="1">
    <w:name w:val="WW8Num174z1"/>
    <w:rsid w:val="00124292"/>
    <w:rPr>
      <w:rFonts w:ascii="Courier New" w:hAnsi="Courier New"/>
    </w:rPr>
  </w:style>
  <w:style w:type="character" w:styleId="WW8Num174z2" w:customStyle="1">
    <w:name w:val="WW8Num174z2"/>
    <w:rsid w:val="00124292"/>
    <w:rPr>
      <w:rFonts w:ascii="Wingdings" w:hAnsi="Wingdings"/>
    </w:rPr>
  </w:style>
  <w:style w:type="character" w:styleId="WW8Num174z3" w:customStyle="1">
    <w:name w:val="WW8Num174z3"/>
    <w:rsid w:val="00124292"/>
    <w:rPr>
      <w:rFonts w:ascii="Symbol" w:hAnsi="Symbol"/>
    </w:rPr>
  </w:style>
  <w:style w:type="character" w:styleId="WW8Num175z0" w:customStyle="1">
    <w:name w:val="WW8Num175z0"/>
    <w:rsid w:val="00124292"/>
    <w:rPr>
      <w:rFonts w:ascii="Symbol" w:hAnsi="Symbol"/>
    </w:rPr>
  </w:style>
  <w:style w:type="character" w:styleId="WW8Num176z0" w:customStyle="1">
    <w:name w:val="WW8Num176z0"/>
    <w:rsid w:val="00124292"/>
    <w:rPr>
      <w:rFonts w:ascii="Symbol" w:hAnsi="Symbol"/>
    </w:rPr>
  </w:style>
  <w:style w:type="character" w:styleId="WW8Num176z1" w:customStyle="1">
    <w:name w:val="WW8Num176z1"/>
    <w:rsid w:val="00124292"/>
    <w:rPr>
      <w:rFonts w:ascii="Courier New" w:hAnsi="Courier New"/>
    </w:rPr>
  </w:style>
  <w:style w:type="character" w:styleId="WW8Num176z2" w:customStyle="1">
    <w:name w:val="WW8Num176z2"/>
    <w:rsid w:val="00124292"/>
    <w:rPr>
      <w:rFonts w:ascii="Wingdings" w:hAnsi="Wingdings"/>
    </w:rPr>
  </w:style>
  <w:style w:type="character" w:styleId="WW8Num177z0" w:customStyle="1">
    <w:name w:val="WW8Num177z0"/>
    <w:rsid w:val="00124292"/>
    <w:rPr>
      <w:rFonts w:ascii="Symbol" w:hAnsi="Symbol"/>
      <w:color w:val="auto"/>
    </w:rPr>
  </w:style>
  <w:style w:type="character" w:styleId="WW8Num178z0" w:customStyle="1">
    <w:name w:val="WW8Num178z0"/>
    <w:rsid w:val="00124292"/>
    <w:rPr>
      <w:rFonts w:ascii="Symbol" w:hAnsi="Symbol"/>
      <w:color w:val="auto"/>
    </w:rPr>
  </w:style>
  <w:style w:type="character" w:styleId="WW8Num178z1" w:customStyle="1">
    <w:name w:val="WW8Num178z1"/>
    <w:rsid w:val="00124292"/>
    <w:rPr>
      <w:rFonts w:ascii="Courier New" w:hAnsi="Courier New"/>
    </w:rPr>
  </w:style>
  <w:style w:type="character" w:styleId="WW8Num178z2" w:customStyle="1">
    <w:name w:val="WW8Num178z2"/>
    <w:rsid w:val="00124292"/>
    <w:rPr>
      <w:rFonts w:ascii="Wingdings" w:hAnsi="Wingdings"/>
    </w:rPr>
  </w:style>
  <w:style w:type="character" w:styleId="WW8Num178z3" w:customStyle="1">
    <w:name w:val="WW8Num178z3"/>
    <w:rsid w:val="00124292"/>
    <w:rPr>
      <w:rFonts w:ascii="Symbol" w:hAnsi="Symbol"/>
    </w:rPr>
  </w:style>
  <w:style w:type="character" w:styleId="WW8Num179z0" w:customStyle="1">
    <w:name w:val="WW8Num179z0"/>
    <w:rsid w:val="00124292"/>
    <w:rPr>
      <w:rFonts w:ascii="Symbol" w:hAnsi="Symbol"/>
    </w:rPr>
  </w:style>
  <w:style w:type="character" w:styleId="WW8Num180z0" w:customStyle="1">
    <w:name w:val="WW8Num180z0"/>
    <w:rsid w:val="00124292"/>
    <w:rPr>
      <w:rFonts w:ascii="Symbol" w:hAnsi="Symbol"/>
    </w:rPr>
  </w:style>
  <w:style w:type="character" w:styleId="WW8Num181z0" w:customStyle="1">
    <w:name w:val="WW8Num181z0"/>
    <w:rsid w:val="00124292"/>
    <w:rPr>
      <w:rFonts w:ascii="Symbol" w:hAnsi="Symbol"/>
      <w:color w:val="auto"/>
    </w:rPr>
  </w:style>
  <w:style w:type="character" w:styleId="WW8Num182z0" w:customStyle="1">
    <w:name w:val="WW8Num182z0"/>
    <w:rsid w:val="00124292"/>
    <w:rPr>
      <w:rFonts w:ascii="Symbol" w:hAnsi="Symbol"/>
    </w:rPr>
  </w:style>
  <w:style w:type="character" w:styleId="WW8Num183z0" w:customStyle="1">
    <w:name w:val="WW8Num183z0"/>
    <w:rsid w:val="00124292"/>
    <w:rPr>
      <w:rFonts w:ascii="Symbol" w:hAnsi="Symbol"/>
      <w:color w:val="auto"/>
    </w:rPr>
  </w:style>
  <w:style w:type="character" w:styleId="WW8Num184z0" w:customStyle="1">
    <w:name w:val="WW8Num184z0"/>
    <w:rsid w:val="00124292"/>
    <w:rPr>
      <w:rFonts w:ascii="Symbol" w:hAnsi="Symbol"/>
      <w:color w:val="auto"/>
    </w:rPr>
  </w:style>
  <w:style w:type="character" w:styleId="WW8Num185z0" w:customStyle="1">
    <w:name w:val="WW8Num185z0"/>
    <w:rsid w:val="00124292"/>
    <w:rPr>
      <w:rFonts w:ascii="Symbol" w:hAnsi="Symbol"/>
    </w:rPr>
  </w:style>
  <w:style w:type="character" w:styleId="WW8Num186z0" w:customStyle="1">
    <w:name w:val="WW8Num186z0"/>
    <w:rsid w:val="00124292"/>
    <w:rPr>
      <w:rFonts w:ascii="Symbol" w:hAnsi="Symbol"/>
      <w:color w:val="auto"/>
    </w:rPr>
  </w:style>
  <w:style w:type="character" w:styleId="WW8Num187z0" w:customStyle="1">
    <w:name w:val="WW8Num187z0"/>
    <w:rsid w:val="00124292"/>
    <w:rPr>
      <w:rFonts w:ascii="Symbol" w:hAnsi="Symbol"/>
    </w:rPr>
  </w:style>
  <w:style w:type="character" w:styleId="WW8Num188z0" w:customStyle="1">
    <w:name w:val="WW8Num188z0"/>
    <w:rsid w:val="00124292"/>
    <w:rPr>
      <w:rFonts w:ascii="Symbol" w:hAnsi="Symbol"/>
      <w:color w:val="auto"/>
    </w:rPr>
  </w:style>
  <w:style w:type="character" w:styleId="WW8Num188z1" w:customStyle="1">
    <w:name w:val="WW8Num188z1"/>
    <w:rsid w:val="00124292"/>
    <w:rPr>
      <w:rFonts w:ascii="Courier New" w:hAnsi="Courier New"/>
    </w:rPr>
  </w:style>
  <w:style w:type="character" w:styleId="WW8Num188z2" w:customStyle="1">
    <w:name w:val="WW8Num188z2"/>
    <w:rsid w:val="00124292"/>
    <w:rPr>
      <w:rFonts w:ascii="Wingdings" w:hAnsi="Wingdings"/>
    </w:rPr>
  </w:style>
  <w:style w:type="character" w:styleId="WW8Num188z3" w:customStyle="1">
    <w:name w:val="WW8Num188z3"/>
    <w:rsid w:val="00124292"/>
    <w:rPr>
      <w:rFonts w:ascii="Symbol" w:hAnsi="Symbol"/>
    </w:rPr>
  </w:style>
  <w:style w:type="character" w:styleId="WW8Num189z0" w:customStyle="1">
    <w:name w:val="WW8Num189z0"/>
    <w:rsid w:val="00124292"/>
    <w:rPr>
      <w:rFonts w:ascii="Symbol" w:hAnsi="Symbol"/>
    </w:rPr>
  </w:style>
  <w:style w:type="character" w:styleId="WW8Num190z0" w:customStyle="1">
    <w:name w:val="WW8Num190z0"/>
    <w:rsid w:val="00124292"/>
    <w:rPr>
      <w:rFonts w:ascii="Symbol" w:hAnsi="Symbol"/>
    </w:rPr>
  </w:style>
  <w:style w:type="character" w:styleId="WW8Num191z0" w:customStyle="1">
    <w:name w:val="WW8Num191z0"/>
    <w:rsid w:val="00124292"/>
    <w:rPr>
      <w:rFonts w:ascii="Symbol" w:hAnsi="Symbol"/>
    </w:rPr>
  </w:style>
  <w:style w:type="character" w:styleId="WW8Num192z0" w:customStyle="1">
    <w:name w:val="WW8Num192z0"/>
    <w:rsid w:val="00124292"/>
    <w:rPr>
      <w:rFonts w:ascii="Symbol" w:hAnsi="Symbol"/>
    </w:rPr>
  </w:style>
  <w:style w:type="character" w:styleId="WW8Num193z0" w:customStyle="1">
    <w:name w:val="WW8Num193z0"/>
    <w:rsid w:val="00124292"/>
    <w:rPr>
      <w:rFonts w:ascii="Symbol" w:hAnsi="Symbol"/>
      <w:color w:val="auto"/>
    </w:rPr>
  </w:style>
  <w:style w:type="character" w:styleId="WW8Num194z0" w:customStyle="1">
    <w:name w:val="WW8Num194z0"/>
    <w:rsid w:val="00124292"/>
    <w:rPr>
      <w:rFonts w:ascii="Symbol" w:hAnsi="Symbol"/>
    </w:rPr>
  </w:style>
  <w:style w:type="character" w:styleId="WW8Num195z0" w:customStyle="1">
    <w:name w:val="WW8Num195z0"/>
    <w:rsid w:val="00124292"/>
    <w:rPr>
      <w:rFonts w:ascii="Symbol" w:hAnsi="Symbol"/>
      <w:color w:val="auto"/>
    </w:rPr>
  </w:style>
  <w:style w:type="character" w:styleId="WW8Num196z0" w:customStyle="1">
    <w:name w:val="WW8Num196z0"/>
    <w:rsid w:val="00124292"/>
    <w:rPr>
      <w:rFonts w:ascii="Symbol" w:hAnsi="Symbol"/>
    </w:rPr>
  </w:style>
  <w:style w:type="character" w:styleId="WW8Num197z0" w:customStyle="1">
    <w:name w:val="WW8Num197z0"/>
    <w:rsid w:val="00124292"/>
    <w:rPr>
      <w:rFonts w:ascii="Symbol" w:hAnsi="Symbol"/>
      <w:color w:val="auto"/>
    </w:rPr>
  </w:style>
  <w:style w:type="character" w:styleId="WW8Num198z0" w:customStyle="1">
    <w:name w:val="WW8Num198z0"/>
    <w:rsid w:val="00124292"/>
    <w:rPr>
      <w:rFonts w:ascii="Symbol" w:hAnsi="Symbol"/>
    </w:rPr>
  </w:style>
  <w:style w:type="character" w:styleId="WW8Num199z0" w:customStyle="1">
    <w:name w:val="WW8Num199z0"/>
    <w:rsid w:val="00124292"/>
    <w:rPr>
      <w:rFonts w:ascii="Symbol" w:hAnsi="Symbol"/>
    </w:rPr>
  </w:style>
  <w:style w:type="character" w:styleId="WW8Num200z0" w:customStyle="1">
    <w:name w:val="WW8Num200z0"/>
    <w:rsid w:val="00124292"/>
    <w:rPr>
      <w:rFonts w:ascii="Symbol" w:hAnsi="Symbol"/>
      <w:color w:val="auto"/>
    </w:rPr>
  </w:style>
  <w:style w:type="character" w:styleId="WW8Num200z1" w:customStyle="1">
    <w:name w:val="WW8Num200z1"/>
    <w:rsid w:val="00124292"/>
    <w:rPr>
      <w:rFonts w:ascii="Courier New" w:hAnsi="Courier New"/>
    </w:rPr>
  </w:style>
  <w:style w:type="character" w:styleId="WW8Num200z2" w:customStyle="1">
    <w:name w:val="WW8Num200z2"/>
    <w:rsid w:val="00124292"/>
    <w:rPr>
      <w:rFonts w:ascii="Wingdings" w:hAnsi="Wingdings"/>
    </w:rPr>
  </w:style>
  <w:style w:type="character" w:styleId="WW8Num200z3" w:customStyle="1">
    <w:name w:val="WW8Num200z3"/>
    <w:rsid w:val="00124292"/>
    <w:rPr>
      <w:rFonts w:ascii="Symbol" w:hAnsi="Symbol"/>
    </w:rPr>
  </w:style>
  <w:style w:type="character" w:styleId="WW8Num201z0" w:customStyle="1">
    <w:name w:val="WW8Num201z0"/>
    <w:rsid w:val="00124292"/>
    <w:rPr>
      <w:rFonts w:ascii="Symbol" w:hAnsi="Symbol"/>
    </w:rPr>
  </w:style>
  <w:style w:type="character" w:styleId="WW8Num202z0" w:customStyle="1">
    <w:name w:val="WW8Num202z0"/>
    <w:rsid w:val="00124292"/>
    <w:rPr>
      <w:rFonts w:ascii="Symbol" w:hAnsi="Symbol"/>
    </w:rPr>
  </w:style>
  <w:style w:type="character" w:styleId="WW8Num203z0" w:customStyle="1">
    <w:name w:val="WW8Num203z0"/>
    <w:rsid w:val="00124292"/>
    <w:rPr>
      <w:i/>
    </w:rPr>
  </w:style>
  <w:style w:type="character" w:styleId="WW8Num204z0" w:customStyle="1">
    <w:name w:val="WW8Num204z0"/>
    <w:rsid w:val="00124292"/>
    <w:rPr>
      <w:rFonts w:ascii="Symbol" w:hAnsi="Symbol"/>
    </w:rPr>
  </w:style>
  <w:style w:type="character" w:styleId="WW8Num205z0" w:customStyle="1">
    <w:name w:val="WW8Num205z0"/>
    <w:rsid w:val="00124292"/>
    <w:rPr>
      <w:rFonts w:ascii="Symbol" w:hAnsi="Symbol"/>
      <w:color w:val="auto"/>
    </w:rPr>
  </w:style>
  <w:style w:type="character" w:styleId="WW8Num205z1" w:customStyle="1">
    <w:name w:val="WW8Num205z1"/>
    <w:rsid w:val="00124292"/>
    <w:rPr>
      <w:rFonts w:ascii="Courier New" w:hAnsi="Courier New"/>
    </w:rPr>
  </w:style>
  <w:style w:type="character" w:styleId="WW8Num205z2" w:customStyle="1">
    <w:name w:val="WW8Num205z2"/>
    <w:rsid w:val="00124292"/>
    <w:rPr>
      <w:rFonts w:ascii="Wingdings" w:hAnsi="Wingdings"/>
    </w:rPr>
  </w:style>
  <w:style w:type="character" w:styleId="WW8Num205z3" w:customStyle="1">
    <w:name w:val="WW8Num205z3"/>
    <w:rsid w:val="00124292"/>
    <w:rPr>
      <w:rFonts w:ascii="Symbol" w:hAnsi="Symbol"/>
    </w:rPr>
  </w:style>
  <w:style w:type="character" w:styleId="WW8Num206z0" w:customStyle="1">
    <w:name w:val="WW8Num206z0"/>
    <w:rsid w:val="00124292"/>
    <w:rPr>
      <w:rFonts w:ascii="Symbol" w:hAnsi="Symbol"/>
    </w:rPr>
  </w:style>
  <w:style w:type="character" w:styleId="WW8Num207z0" w:customStyle="1">
    <w:name w:val="WW8Num207z0"/>
    <w:rsid w:val="00124292"/>
    <w:rPr>
      <w:rFonts w:ascii="Symbol" w:hAnsi="Symbol"/>
      <w:color w:val="auto"/>
    </w:rPr>
  </w:style>
  <w:style w:type="character" w:styleId="WW8Num208z0" w:customStyle="1">
    <w:name w:val="WW8Num208z0"/>
    <w:rsid w:val="00124292"/>
    <w:rPr>
      <w:rFonts w:ascii="Symbol" w:hAnsi="Symbol"/>
    </w:rPr>
  </w:style>
  <w:style w:type="character" w:styleId="WW8Num209z0" w:customStyle="1">
    <w:name w:val="WW8Num209z0"/>
    <w:rsid w:val="00124292"/>
    <w:rPr>
      <w:rFonts w:ascii="Symbol" w:hAnsi="Symbol"/>
    </w:rPr>
  </w:style>
  <w:style w:type="character" w:styleId="WW8Num210z0" w:customStyle="1">
    <w:name w:val="WW8Num210z0"/>
    <w:rsid w:val="00124292"/>
    <w:rPr>
      <w:rFonts w:ascii="Symbol" w:hAnsi="Symbol"/>
      <w:color w:val="auto"/>
    </w:rPr>
  </w:style>
  <w:style w:type="character" w:styleId="WW8Num211z0" w:customStyle="1">
    <w:name w:val="WW8Num211z0"/>
    <w:rsid w:val="00124292"/>
    <w:rPr>
      <w:rFonts w:ascii="Symbol" w:hAnsi="Symbol"/>
      <w:color w:val="auto"/>
    </w:rPr>
  </w:style>
  <w:style w:type="character" w:styleId="WW8Num212z0" w:customStyle="1">
    <w:name w:val="WW8Num212z0"/>
    <w:rsid w:val="00124292"/>
    <w:rPr>
      <w:rFonts w:ascii="Symbol" w:hAnsi="Symbol"/>
      <w:color w:val="auto"/>
    </w:rPr>
  </w:style>
  <w:style w:type="character" w:styleId="WW8Num212z1" w:customStyle="1">
    <w:name w:val="WW8Num212z1"/>
    <w:rsid w:val="00124292"/>
    <w:rPr>
      <w:rFonts w:ascii="Courier New" w:hAnsi="Courier New"/>
    </w:rPr>
  </w:style>
  <w:style w:type="character" w:styleId="WW8Num212z2" w:customStyle="1">
    <w:name w:val="WW8Num212z2"/>
    <w:rsid w:val="00124292"/>
    <w:rPr>
      <w:rFonts w:ascii="Wingdings" w:hAnsi="Wingdings"/>
    </w:rPr>
  </w:style>
  <w:style w:type="character" w:styleId="WW8Num212z3" w:customStyle="1">
    <w:name w:val="WW8Num212z3"/>
    <w:rsid w:val="00124292"/>
    <w:rPr>
      <w:rFonts w:ascii="Symbol" w:hAnsi="Symbol"/>
    </w:rPr>
  </w:style>
  <w:style w:type="character" w:styleId="WW8Num213z0" w:customStyle="1">
    <w:name w:val="WW8Num213z0"/>
    <w:rsid w:val="00124292"/>
    <w:rPr>
      <w:rFonts w:ascii="Symbol" w:hAnsi="Symbol"/>
    </w:rPr>
  </w:style>
  <w:style w:type="character" w:styleId="WW8Num214z0" w:customStyle="1">
    <w:name w:val="WW8Num214z0"/>
    <w:rsid w:val="00124292"/>
    <w:rPr>
      <w:rFonts w:ascii="Symbol" w:hAnsi="Symbol"/>
      <w:color w:val="auto"/>
    </w:rPr>
  </w:style>
  <w:style w:type="character" w:styleId="WW8Num215z0" w:customStyle="1">
    <w:name w:val="WW8Num215z0"/>
    <w:rsid w:val="00124292"/>
    <w:rPr>
      <w:rFonts w:ascii="Symbol" w:hAnsi="Symbol"/>
    </w:rPr>
  </w:style>
  <w:style w:type="character" w:styleId="WW8Num216z0" w:customStyle="1">
    <w:name w:val="WW8Num216z0"/>
    <w:rsid w:val="00124292"/>
    <w:rPr>
      <w:rFonts w:ascii="Symbol" w:hAnsi="Symbol"/>
      <w:color w:val="auto"/>
    </w:rPr>
  </w:style>
  <w:style w:type="character" w:styleId="WW8Num216z1" w:customStyle="1">
    <w:name w:val="WW8Num216z1"/>
    <w:rsid w:val="00124292"/>
    <w:rPr>
      <w:rFonts w:ascii="Courier New" w:hAnsi="Courier New"/>
    </w:rPr>
  </w:style>
  <w:style w:type="character" w:styleId="WW8Num216z2" w:customStyle="1">
    <w:name w:val="WW8Num216z2"/>
    <w:rsid w:val="00124292"/>
    <w:rPr>
      <w:rFonts w:ascii="Wingdings" w:hAnsi="Wingdings"/>
    </w:rPr>
  </w:style>
  <w:style w:type="character" w:styleId="WW8Num216z3" w:customStyle="1">
    <w:name w:val="WW8Num216z3"/>
    <w:rsid w:val="00124292"/>
    <w:rPr>
      <w:rFonts w:ascii="Symbol" w:hAnsi="Symbol"/>
    </w:rPr>
  </w:style>
  <w:style w:type="character" w:styleId="Domylnaczcionkaakapitu1" w:customStyle="1">
    <w:name w:val="Domyślna czcionka akapitu1"/>
    <w:rsid w:val="00124292"/>
  </w:style>
  <w:style w:type="character" w:styleId="Hipercze">
    <w:name w:val="Hyperlink"/>
    <w:uiPriority w:val="99"/>
    <w:rsid w:val="00124292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124292"/>
    <w:rPr>
      <w:rFonts w:cs="Times New Roman"/>
      <w:color w:val="800080"/>
      <w:u w:val="single"/>
    </w:rPr>
  </w:style>
  <w:style w:type="character" w:styleId="Bullets" w:customStyle="1">
    <w:name w:val="Bullets"/>
    <w:rsid w:val="00124292"/>
    <w:rPr>
      <w:rFonts w:ascii="OpenSymbol" w:hAnsi="OpenSymbol"/>
    </w:rPr>
  </w:style>
  <w:style w:type="character" w:styleId="Normalny1" w:customStyle="1">
    <w:name w:val="Normalny1"/>
    <w:rsid w:val="00124292"/>
    <w:rPr>
      <w:rFonts w:ascii="Arial" w:hAnsi="Arial"/>
      <w:color w:val="auto"/>
      <w:sz w:val="18"/>
      <w:lang w:val="pl-PL" w:eastAsia="ar-SA" w:bidi="ar-SA"/>
    </w:rPr>
  </w:style>
  <w:style w:type="character" w:styleId="Symbolewypunktowania" w:customStyle="1">
    <w:name w:val="Symbole wypunktowania"/>
    <w:rsid w:val="00124292"/>
    <w:rPr>
      <w:rFonts w:ascii="OpenSymbol" w:hAnsi="OpenSymbol"/>
    </w:rPr>
  </w:style>
  <w:style w:type="character" w:styleId="Znakinumeracji" w:customStyle="1">
    <w:name w:val="Znaki numeracji"/>
    <w:rsid w:val="00124292"/>
  </w:style>
  <w:style w:type="paragraph" w:styleId="Nagwek10" w:customStyle="1">
    <w:name w:val="Nagłówek1"/>
    <w:basedOn w:val="Normalny"/>
    <w:next w:val="Tekstpodstawowy"/>
    <w:rsid w:val="00124292"/>
    <w:pPr>
      <w:keepNext/>
      <w:spacing w:before="240" w:after="120"/>
    </w:pPr>
    <w:rPr>
      <w:rFonts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124292"/>
    <w:pPr>
      <w:spacing w:after="120"/>
    </w:pPr>
    <w:rPr>
      <w:lang w:val="x-none"/>
    </w:rPr>
  </w:style>
  <w:style w:type="paragraph" w:styleId="Lista">
    <w:name w:val="List"/>
    <w:basedOn w:val="Tekstpodstawowy"/>
    <w:uiPriority w:val="99"/>
    <w:rsid w:val="00124292"/>
    <w:rPr>
      <w:rFonts w:ascii="Calibri" w:hAnsi="Calibri" w:cs="Tahoma"/>
    </w:rPr>
  </w:style>
  <w:style w:type="character" w:styleId="TekstpodstawowyZnak" w:customStyle="1">
    <w:name w:val="Tekst podstawowy Znak"/>
    <w:link w:val="Tekstpodstawow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styleId="Podpis1" w:customStyle="1">
    <w:name w:val="Podpis1"/>
    <w:basedOn w:val="Normalny"/>
    <w:rsid w:val="001242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ks" w:customStyle="1">
    <w:name w:val="Indeks"/>
    <w:basedOn w:val="Normalny"/>
    <w:rsid w:val="00124292"/>
    <w:pPr>
      <w:suppressLineNumbers/>
    </w:pPr>
    <w:rPr>
      <w:rFonts w:cs="Tahoma"/>
    </w:rPr>
  </w:style>
  <w:style w:type="paragraph" w:styleId="Heading" w:customStyle="1">
    <w:name w:val="Heading"/>
    <w:basedOn w:val="Normalny"/>
    <w:next w:val="Tekstpodstawowy"/>
    <w:rsid w:val="00124292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Legenda1" w:customStyle="1">
    <w:name w:val="Legenda1"/>
    <w:basedOn w:val="Normalny"/>
    <w:rsid w:val="00124292"/>
    <w:pPr>
      <w:suppressLineNumbers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styleId="Index" w:customStyle="1">
    <w:name w:val="Index"/>
    <w:basedOn w:val="Normalny"/>
    <w:rsid w:val="00124292"/>
    <w:pPr>
      <w:suppressLineNumbers/>
    </w:pPr>
    <w:rPr>
      <w:rFonts w:ascii="Calibri" w:hAnsi="Calibri" w:cs="Tahoma"/>
    </w:rPr>
  </w:style>
  <w:style w:type="paragraph" w:styleId="Tekstpodstawowywcity">
    <w:name w:val="Body Text Indent"/>
    <w:basedOn w:val="Normalny"/>
    <w:link w:val="TekstpodstawowywcityZnak"/>
    <w:uiPriority w:val="99"/>
    <w:rsid w:val="00124292"/>
    <w:pPr>
      <w:ind w:left="357"/>
    </w:pPr>
    <w:rPr>
      <w:lang w:val="x-none"/>
    </w:rPr>
  </w:style>
  <w:style w:type="paragraph" w:styleId="Tekstpodstawowy21" w:customStyle="1">
    <w:name w:val="Tekst podstawowy 21"/>
    <w:basedOn w:val="Normalny"/>
    <w:rsid w:val="00124292"/>
    <w:pPr>
      <w:spacing w:after="120" w:line="480" w:lineRule="auto"/>
    </w:pPr>
  </w:style>
  <w:style w:type="character" w:styleId="TekstpodstawowywcityZnak" w:customStyle="1">
    <w:name w:val="Tekst podstawowy wcięty Znak"/>
    <w:link w:val="Tekstpodstawowywcit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styleId="Tekstpodstawowywcity21" w:customStyle="1">
    <w:name w:val="Tekst podstawowy wcięty 21"/>
    <w:basedOn w:val="Normalny"/>
    <w:rsid w:val="00124292"/>
    <w:pPr>
      <w:ind w:left="357"/>
    </w:pPr>
  </w:style>
  <w:style w:type="paragraph" w:styleId="Tekstpodstawowy31" w:customStyle="1">
    <w:name w:val="Tekst podstawowy 31"/>
    <w:basedOn w:val="Normalny"/>
    <w:rsid w:val="00124292"/>
    <w:rPr>
      <w:bCs/>
      <w:i/>
      <w:iCs/>
      <w:sz w:val="20"/>
      <w:lang w:val="en-US"/>
    </w:rPr>
  </w:style>
  <w:style w:type="paragraph" w:styleId="Tekstpodstawowywcity31" w:customStyle="1">
    <w:name w:val="Tekst podstawowy wcięty 31"/>
    <w:basedOn w:val="Normalny"/>
    <w:rsid w:val="00124292"/>
    <w:pPr>
      <w:ind w:left="357" w:hanging="357"/>
    </w:pPr>
    <w:rPr>
      <w:sz w:val="20"/>
    </w:rPr>
  </w:style>
  <w:style w:type="paragraph" w:styleId="TableContents" w:customStyle="1">
    <w:name w:val="Table Contents"/>
    <w:basedOn w:val="Normalny"/>
    <w:rsid w:val="00124292"/>
    <w:pPr>
      <w:suppressLineNumbers/>
    </w:pPr>
  </w:style>
  <w:style w:type="paragraph" w:styleId="TableHeading" w:customStyle="1">
    <w:name w:val="Table Heading"/>
    <w:basedOn w:val="TableContents"/>
    <w:rsid w:val="00124292"/>
    <w:pPr>
      <w:jc w:val="center"/>
    </w:pPr>
    <w:rPr>
      <w:bCs/>
    </w:rPr>
  </w:style>
  <w:style w:type="paragraph" w:styleId="Stopka">
    <w:name w:val="footer"/>
    <w:basedOn w:val="Normalny"/>
    <w:link w:val="StopkaZnak"/>
    <w:uiPriority w:val="99"/>
    <w:rsid w:val="00124292"/>
    <w:pPr>
      <w:tabs>
        <w:tab w:val="center" w:pos="4536"/>
        <w:tab w:val="right" w:pos="9072"/>
      </w:tabs>
    </w:pPr>
    <w:rPr>
      <w:szCs w:val="20"/>
      <w:lang w:val="x-none"/>
    </w:rPr>
  </w:style>
  <w:style w:type="paragraph" w:styleId="Heading10" w:customStyle="1">
    <w:name w:val="Heading 10"/>
    <w:basedOn w:val="Heading"/>
    <w:next w:val="Tekstpodstawowy"/>
    <w:rsid w:val="00124292"/>
    <w:pPr>
      <w:numPr>
        <w:numId w:val="2"/>
      </w:numPr>
    </w:pPr>
    <w:rPr>
      <w:bCs/>
      <w:sz w:val="21"/>
      <w:szCs w:val="21"/>
    </w:rPr>
  </w:style>
  <w:style w:type="character" w:styleId="StopkaZnak" w:customStyle="1">
    <w:name w:val="Stopka Znak"/>
    <w:link w:val="Stopka"/>
    <w:uiPriority w:val="99"/>
    <w:locked/>
    <w:rsid w:val="00BD7F02"/>
    <w:rPr>
      <w:rFonts w:ascii="Arial" w:hAnsi="Arial" w:cs="Times New Roman"/>
      <w:b/>
      <w:sz w:val="18"/>
      <w:lang w:val="x-none" w:eastAsia="ar-SA" w:bidi="ar-SA"/>
    </w:rPr>
  </w:style>
  <w:style w:type="paragraph" w:styleId="normal1" w:customStyle="1">
    <w:name w:val="normal1"/>
    <w:basedOn w:val="Normalny"/>
    <w:rsid w:val="00124292"/>
    <w:pPr>
      <w:numPr>
        <w:numId w:val="3"/>
      </w:numPr>
    </w:pPr>
    <w:rPr>
      <w:sz w:val="20"/>
    </w:rPr>
  </w:style>
  <w:style w:type="paragraph" w:styleId="Heading6a" w:customStyle="1">
    <w:name w:val="Heading 6a"/>
    <w:basedOn w:val="Nagwek4"/>
    <w:rsid w:val="00124292"/>
    <w:pPr>
      <w:numPr>
        <w:ilvl w:val="0"/>
        <w:numId w:val="0"/>
      </w:numPr>
    </w:pPr>
    <w:rPr>
      <w:rFonts w:ascii="Arial" w:hAnsi="Arial"/>
    </w:rPr>
  </w:style>
  <w:style w:type="paragraph" w:styleId="Zawartotabeli" w:customStyle="1">
    <w:name w:val="Zawartość tabeli"/>
    <w:basedOn w:val="Normalny"/>
    <w:rsid w:val="00124292"/>
    <w:pPr>
      <w:suppressLineNumbers/>
    </w:pPr>
  </w:style>
  <w:style w:type="paragraph" w:styleId="Nagwektabeli" w:customStyle="1">
    <w:name w:val="Nagłówek tabeli"/>
    <w:basedOn w:val="Zawartotabeli"/>
    <w:rsid w:val="00124292"/>
    <w:pPr>
      <w:jc w:val="center"/>
    </w:pPr>
    <w:rPr>
      <w:bCs/>
    </w:rPr>
  </w:style>
  <w:style w:type="paragraph" w:styleId="Nagwek">
    <w:name w:val="header"/>
    <w:basedOn w:val="Normalny"/>
    <w:link w:val="NagwekZnak"/>
    <w:uiPriority w:val="99"/>
    <w:rsid w:val="00124292"/>
    <w:pPr>
      <w:suppressLineNumbers/>
      <w:tabs>
        <w:tab w:val="center" w:pos="4818"/>
        <w:tab w:val="right" w:pos="9637"/>
      </w:tabs>
    </w:pPr>
    <w:rPr>
      <w:lang w:val="x-none"/>
    </w:rPr>
  </w:style>
  <w:style w:type="table" w:styleId="Tabela-Siatka">
    <w:name w:val="Table Grid"/>
    <w:basedOn w:val="Standardowy"/>
    <w:uiPriority w:val="59"/>
    <w:rsid w:val="00F525F5"/>
    <w:pPr>
      <w:suppressAutoHyphens/>
      <w:snapToGri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agwekZnak" w:customStyle="1">
    <w:name w:val="Nagłówek Znak"/>
    <w:link w:val="Nagwek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character" w:styleId="il" w:customStyle="1">
    <w:name w:val="il"/>
    <w:rsid w:val="00E162D3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506F3"/>
    <w:rPr>
      <w:sz w:val="20"/>
      <w:szCs w:val="20"/>
      <w:lang w:val="x-none"/>
    </w:rPr>
  </w:style>
  <w:style w:type="character" w:styleId="Odwoanieprzypisudolnego">
    <w:name w:val="footnote reference"/>
    <w:uiPriority w:val="99"/>
    <w:semiHidden/>
    <w:rsid w:val="00A506F3"/>
    <w:rPr>
      <w:rFonts w:cs="Times New Roman"/>
      <w:vertAlign w:val="superscript"/>
    </w:rPr>
  </w:style>
  <w:style w:type="character" w:styleId="TekstprzypisudolnegoZnak" w:customStyle="1">
    <w:name w:val="Tekst przypisu dolnego Znak"/>
    <w:link w:val="Tekstprzypisudolnego"/>
    <w:uiPriority w:val="99"/>
    <w:semiHidden/>
    <w:locked/>
    <w:rPr>
      <w:rFonts w:ascii="Arial" w:hAnsi="Arial" w:cs="Times New Roman"/>
      <w:b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rsid w:val="003352F7"/>
    <w:rPr>
      <w:rFonts w:ascii="Tahoma" w:hAnsi="Tahoma" w:cs="Tahoma"/>
      <w:sz w:val="16"/>
      <w:szCs w:val="16"/>
      <w:lang w:val="x-none"/>
    </w:rPr>
  </w:style>
  <w:style w:type="character" w:styleId="Odwoaniedokomentarza">
    <w:name w:val="annotation reference"/>
    <w:uiPriority w:val="99"/>
    <w:rsid w:val="00476785"/>
    <w:rPr>
      <w:rFonts w:cs="Times New Roman"/>
      <w:sz w:val="16"/>
      <w:szCs w:val="16"/>
    </w:rPr>
  </w:style>
  <w:style w:type="character" w:styleId="TekstdymkaZnak" w:customStyle="1">
    <w:name w:val="Tekst dymka Znak"/>
    <w:link w:val="Tekstdymka"/>
    <w:uiPriority w:val="99"/>
    <w:locked/>
    <w:rsid w:val="003352F7"/>
    <w:rPr>
      <w:rFonts w:ascii="Tahoma" w:hAnsi="Tahoma" w:cs="Tahoma"/>
      <w:b/>
      <w:sz w:val="16"/>
      <w:szCs w:val="16"/>
      <w:lang w:val="x-none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476785"/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76785"/>
    <w:rPr>
      <w:bCs/>
    </w:rPr>
  </w:style>
  <w:style w:type="character" w:styleId="TekstkomentarzaZnak" w:customStyle="1">
    <w:name w:val="Tekst komentarza Znak"/>
    <w:link w:val="Tekstkomentarza"/>
    <w:uiPriority w:val="99"/>
    <w:locked/>
    <w:rsid w:val="00476785"/>
    <w:rPr>
      <w:rFonts w:ascii="Arial" w:hAnsi="Arial" w:cs="Times New Roman"/>
      <w:b/>
      <w:lang w:val="x-none" w:eastAsia="ar-SA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D00285"/>
    <w:pPr>
      <w:widowControl w:val="0"/>
      <w:snapToGrid/>
      <w:jc w:val="center"/>
    </w:pPr>
    <w:rPr>
      <w:rFonts w:ascii="Times New Roman" w:hAnsi="Times New Roman"/>
      <w:kern w:val="1"/>
      <w:sz w:val="36"/>
      <w:szCs w:val="20"/>
      <w:lang w:val="x-none"/>
    </w:rPr>
  </w:style>
  <w:style w:type="character" w:styleId="TematkomentarzaZnak" w:customStyle="1">
    <w:name w:val="Temat komentarza Znak"/>
    <w:link w:val="Tematkomentarza"/>
    <w:uiPriority w:val="99"/>
    <w:locked/>
    <w:rsid w:val="00476785"/>
    <w:rPr>
      <w:rFonts w:ascii="Arial" w:hAnsi="Arial" w:cs="Times New Roman"/>
      <w:b/>
      <w:bCs/>
      <w:lang w:val="x-none" w:eastAsia="ar-SA" w:bidi="ar-SA"/>
    </w:rPr>
  </w:style>
  <w:style w:type="paragraph" w:styleId="NormalnyWeb">
    <w:name w:val="Normal (Web)"/>
    <w:basedOn w:val="Normalny"/>
    <w:uiPriority w:val="99"/>
    <w:rsid w:val="00D00285"/>
    <w:pPr>
      <w:suppressAutoHyphens w:val="0"/>
      <w:snapToGrid/>
      <w:spacing w:before="100" w:beforeAutospacing="1" w:after="119"/>
    </w:pPr>
    <w:rPr>
      <w:rFonts w:ascii="Times New Roman" w:hAnsi="Times New Roman"/>
      <w:b w:val="0"/>
      <w:sz w:val="24"/>
      <w:szCs w:val="24"/>
      <w:lang w:eastAsia="pl-PL"/>
    </w:rPr>
  </w:style>
  <w:style w:type="character" w:styleId="TytuZnak" w:customStyle="1">
    <w:name w:val="Tytuł Znak"/>
    <w:link w:val="Tytu"/>
    <w:uiPriority w:val="10"/>
    <w:locked/>
    <w:rsid w:val="00D00285"/>
    <w:rPr>
      <w:rFonts w:eastAsia="Times New Roman" w:cs="Times New Roman"/>
      <w:b/>
      <w:kern w:val="1"/>
      <w:sz w:val="36"/>
      <w:lang w:val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028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x-none"/>
    </w:rPr>
  </w:style>
  <w:style w:type="paragraph" w:styleId="Domynie" w:customStyle="1">
    <w:name w:val="Domy徑nie"/>
    <w:uiPriority w:val="99"/>
    <w:qFormat/>
    <w:rsid w:val="00BD3506"/>
    <w:pPr>
      <w:widowControl w:val="0"/>
      <w:autoSpaceDN w:val="0"/>
      <w:adjustRightInd w:val="0"/>
    </w:pPr>
    <w:rPr>
      <w:rFonts w:ascii="Arial" w:hAnsi="Arial" w:cs="Arial"/>
      <w:b/>
      <w:bCs/>
      <w:kern w:val="1"/>
      <w:sz w:val="18"/>
      <w:szCs w:val="18"/>
      <w:lang w:eastAsia="pl-PL" w:bidi="hi-IN"/>
    </w:rPr>
  </w:style>
  <w:style w:type="character" w:styleId="PodtytuZnak" w:customStyle="1">
    <w:name w:val="Podtytuł Znak"/>
    <w:link w:val="Podtytu"/>
    <w:uiPriority w:val="11"/>
    <w:locked/>
    <w:rsid w:val="00D00285"/>
    <w:rPr>
      <w:rFonts w:ascii="Cambria" w:hAnsi="Cambria" w:eastAsia="Times New Roman" w:cs="Times New Roman"/>
      <w:b/>
      <w:i/>
      <w:iCs/>
      <w:color w:val="4F81BD"/>
      <w:spacing w:val="15"/>
      <w:sz w:val="24"/>
      <w:szCs w:val="24"/>
      <w:lang w:val="x-none" w:eastAsia="ar-SA" w:bidi="ar-SA"/>
    </w:rPr>
  </w:style>
  <w:style w:type="paragraph" w:styleId="Bezodstpw">
    <w:name w:val="No Spacing"/>
    <w:uiPriority w:val="1"/>
    <w:qFormat/>
    <w:rsid w:val="00BD3506"/>
    <w:rPr>
      <w:rFonts w:ascii="Calibri" w:hAnsi="Calibri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rsid w:val="00653D5C"/>
    <w:rPr>
      <w:sz w:val="20"/>
      <w:szCs w:val="20"/>
      <w:lang w:val="x-none"/>
    </w:rPr>
  </w:style>
  <w:style w:type="character" w:styleId="TekstprzypisukocowegoZnak" w:customStyle="1">
    <w:name w:val="Tekst przypisu końcowego Znak"/>
    <w:link w:val="Tekstprzypisukocowego"/>
    <w:rsid w:val="00653D5C"/>
    <w:rPr>
      <w:rFonts w:ascii="Arial" w:hAnsi="Arial"/>
      <w:b/>
      <w:lang w:eastAsia="ar-SA"/>
    </w:rPr>
  </w:style>
  <w:style w:type="character" w:styleId="Odwoanieprzypisukocowego">
    <w:name w:val="endnote reference"/>
    <w:rsid w:val="00653D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62B38-8DA6-4232-87AF-68EDE0E3FB3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Discover English 1 - rozkład materiału (2012)</dc:title>
  <dc:subject/>
  <dc:creator>Bartek Michałowski</dc:creator>
  <keywords/>
  <lastModifiedBy>Ewa Czarnowska</lastModifiedBy>
  <revision>24</revision>
  <lastPrinted>2014-08-21T23:20:00.0000000Z</lastPrinted>
  <dcterms:created xsi:type="dcterms:W3CDTF">2024-08-29T16:47:00.0000000Z</dcterms:created>
  <dcterms:modified xsi:type="dcterms:W3CDTF">2024-08-29T17:04:29.7741206Z</dcterms:modified>
</coreProperties>
</file>